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5B32" w:rsidRDefault="00A574E1" w:rsidP="000234DF">
      <w:pPr>
        <w:pStyle w:val="FicheTitre"/>
        <w:ind w:left="0" w:firstLine="0"/>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5B32" w:rsidRDefault="00150CBD">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" stroked="f">
                <v:textbox>
                  <w:txbxContent>
                    <w:p w:rsidR="00000000" w:rsidRDefault="00150CBD">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825B32" w:rsidRDefault="00A574E1">
      <w:pPr>
        <w:pStyle w:val="FicheTitre"/>
        <w:rPr>
          <w:rFonts w:cs="Arial Narrow"/>
          <w:b w:val="0"/>
          <w:bCs/>
          <w:spacing w:val="50"/>
          <w:szCs w:val="17"/>
        </w:rPr>
        <w:sectPr w:rsidR="00825B32">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2" name="Image 2"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FSIN-CMJ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825B32">
        <w:tc>
          <w:tcPr>
            <w:tcW w:w="9039" w:type="dxa"/>
            <w:shd w:val="clear" w:color="auto" w:fill="465F9D"/>
          </w:tcPr>
          <w:p w:rsidR="00825B32" w:rsidRDefault="00150CBD">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825B32" w:rsidRDefault="00150CBD">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825B32" w:rsidRDefault="00150CBD">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825B32" w:rsidRDefault="00150CBD">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825B32" w:rsidRDefault="00825B32">
      <w:pPr>
        <w:jc w:val="both"/>
        <w:rPr>
          <w:rFonts w:ascii="Arial" w:hAnsi="Arial" w:cs="Arial"/>
        </w:rPr>
      </w:pPr>
    </w:p>
    <w:p w:rsidR="00825B32" w:rsidRDefault="00150CBD">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825B32" w:rsidRDefault="00150CBD">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825B32" w:rsidRDefault="00825B32">
      <w:pPr>
        <w:rPr>
          <w:rFonts w:ascii="Marianne" w:hAnsi="Marianne"/>
        </w:rPr>
      </w:pPr>
    </w:p>
    <w:p w:rsidR="00825B32" w:rsidRDefault="00150CBD">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825B32" w:rsidRDefault="00825B32">
      <w:pPr>
        <w:rPr>
          <w:rFonts w:ascii="Marianne" w:hAnsi="Marianne"/>
        </w:rPr>
      </w:pPr>
    </w:p>
    <w:p w:rsidR="00825B32" w:rsidRDefault="00150CBD">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825B32" w:rsidRDefault="00825B32">
      <w:pPr>
        <w:jc w:val="both"/>
        <w:rPr>
          <w:rFonts w:ascii="Marianne" w:hAnsi="Marianne" w:cs="Arial"/>
          <w:i/>
          <w:iCs/>
        </w:rPr>
      </w:pPr>
    </w:p>
    <w:p w:rsidR="00825B32" w:rsidRDefault="00150CBD">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25B32" w:rsidRDefault="00825B32">
      <w:pPr>
        <w:jc w:val="both"/>
        <w:rPr>
          <w:rFonts w:ascii="Marianne" w:hAnsi="Marianne" w:cs="Arial"/>
          <w:i/>
          <w:sz w:val="18"/>
          <w:szCs w:val="18"/>
        </w:rPr>
      </w:pPr>
    </w:p>
    <w:p w:rsidR="00825B32" w:rsidRDefault="00825B32">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25B32">
        <w:tc>
          <w:tcPr>
            <w:tcW w:w="9710" w:type="dxa"/>
            <w:shd w:val="clear" w:color="auto" w:fill="465F9D"/>
          </w:tcPr>
          <w:p w:rsidR="00825B32" w:rsidRDefault="00150CBD">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825B32" w:rsidRDefault="00150CBD">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825B32" w:rsidRDefault="00825B32">
      <w:pPr>
        <w:rPr>
          <w:rFonts w:ascii="Marianne" w:hAnsi="Marianne" w:cs="Arial"/>
          <w:b/>
          <w:bCs/>
        </w:rPr>
      </w:pPr>
    </w:p>
    <w:p w:rsidR="000234DF" w:rsidRPr="000234DF" w:rsidRDefault="00150CBD" w:rsidP="000234DF">
      <w:pPr>
        <w:rPr>
          <w:rFonts w:ascii="Marianne" w:hAnsi="Marianne" w:cs="Arial"/>
          <w:bCs/>
        </w:rPr>
      </w:pPr>
      <w:r w:rsidRPr="000234DF">
        <w:rPr>
          <w:rFonts w:ascii="Marianne" w:hAnsi="Marianne" w:cs="Arial"/>
          <w:bCs/>
          <w:color w:val="000000"/>
        </w:rPr>
        <w:t>INSA TOULOUSE</w:t>
      </w:r>
    </w:p>
    <w:p w:rsidR="000234DF" w:rsidRPr="000234DF" w:rsidRDefault="00150CBD" w:rsidP="000234DF">
      <w:pPr>
        <w:rPr>
          <w:rFonts w:ascii="Marianne" w:hAnsi="Marianne" w:cs="Arial"/>
          <w:bCs/>
        </w:rPr>
      </w:pPr>
      <w:r w:rsidRPr="000234DF">
        <w:rPr>
          <w:rFonts w:ascii="Marianne" w:hAnsi="Marianne" w:cs="Arial"/>
          <w:bCs/>
          <w:color w:val="000000"/>
        </w:rPr>
        <w:t xml:space="preserve">135 avenue de Rangueil </w:t>
      </w:r>
    </w:p>
    <w:p w:rsidR="000234DF" w:rsidRPr="000234DF" w:rsidRDefault="00150CBD" w:rsidP="000234DF">
      <w:pPr>
        <w:rPr>
          <w:rFonts w:ascii="Marianne" w:hAnsi="Marianne" w:cs="Arial"/>
          <w:bCs/>
        </w:rPr>
      </w:pPr>
      <w:r w:rsidRPr="000234DF">
        <w:rPr>
          <w:rFonts w:ascii="Marianne" w:hAnsi="Marianne" w:cs="Arial"/>
          <w:bCs/>
          <w:color w:val="000000"/>
        </w:rPr>
        <w:t>31077</w:t>
      </w:r>
      <w:r w:rsidRPr="000234DF">
        <w:rPr>
          <w:rFonts w:ascii="Marianne" w:hAnsi="Marianne" w:cs="Arial"/>
          <w:bCs/>
        </w:rPr>
        <w:t xml:space="preserve"> </w:t>
      </w:r>
      <w:r w:rsidRPr="000234DF">
        <w:rPr>
          <w:rFonts w:ascii="Marianne" w:hAnsi="Marianne" w:cs="Arial"/>
          <w:bCs/>
          <w:color w:val="000000"/>
        </w:rPr>
        <w:t xml:space="preserve">TOULOUSE Cedex 4 </w:t>
      </w:r>
    </w:p>
    <w:p w:rsidR="000234DF" w:rsidRPr="000234DF" w:rsidRDefault="00150CBD" w:rsidP="000234DF">
      <w:pPr>
        <w:rPr>
          <w:rFonts w:ascii="Marianne" w:hAnsi="Marianne" w:cs="Arial"/>
          <w:bCs/>
        </w:rPr>
      </w:pPr>
      <w:r w:rsidRPr="000234DF">
        <w:rPr>
          <w:rFonts w:ascii="Marianne" w:hAnsi="Marianne" w:cs="Arial"/>
          <w:bCs/>
        </w:rPr>
        <w:t xml:space="preserve">Tél. : </w:t>
      </w:r>
      <w:r w:rsidRPr="000234DF">
        <w:rPr>
          <w:rFonts w:ascii="Marianne" w:hAnsi="Marianne" w:cs="Arial"/>
          <w:bCs/>
          <w:color w:val="000000"/>
        </w:rPr>
        <w:t>+ 33 5 61 55 93 15</w:t>
      </w:r>
    </w:p>
    <w:p w:rsidR="000234DF" w:rsidRPr="000234DF" w:rsidRDefault="00150CBD" w:rsidP="000234DF">
      <w:pPr>
        <w:rPr>
          <w:rFonts w:ascii="Marianne" w:hAnsi="Marianne" w:cs="Arial"/>
          <w:b/>
          <w:bCs/>
        </w:rPr>
      </w:pPr>
      <w:r w:rsidRPr="000234DF">
        <w:rPr>
          <w:rFonts w:ascii="Marianne" w:hAnsi="Marianne" w:cs="Arial"/>
          <w:bCs/>
        </w:rPr>
        <w:t xml:space="preserve">Email : </w:t>
      </w:r>
      <w:r w:rsidRPr="000234DF">
        <w:rPr>
          <w:rFonts w:ascii="Marianne" w:hAnsi="Marianne" w:cs="Arial"/>
          <w:bCs/>
          <w:color w:val="000000"/>
          <w:lang w:val="fr-BE"/>
        </w:rPr>
        <w:t>pole-marches@insa-toulouse.fr</w:t>
      </w:r>
    </w:p>
    <w:p w:rsidR="00825B32" w:rsidRDefault="00825B32">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25B32">
        <w:tc>
          <w:tcPr>
            <w:tcW w:w="9852" w:type="dxa"/>
            <w:shd w:val="clear" w:color="auto" w:fill="465F9D"/>
          </w:tcPr>
          <w:p w:rsidR="00825B32" w:rsidRDefault="00150CBD">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825B32" w:rsidRDefault="00150CBD">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0234DF" w:rsidRDefault="000234DF" w:rsidP="000234DF">
      <w:pPr>
        <w:rPr>
          <w:rFonts w:cs="Arial"/>
          <w:bCs/>
          <w:lang w:val="fr-BE"/>
        </w:rPr>
      </w:pPr>
    </w:p>
    <w:p w:rsidR="000234DF" w:rsidRDefault="00573B4B" w:rsidP="00573B4B">
      <w:pPr>
        <w:tabs>
          <w:tab w:val="left" w:pos="426"/>
          <w:tab w:val="left" w:pos="851"/>
        </w:tabs>
        <w:rPr>
          <w:rFonts w:ascii="Arial" w:hAnsi="Arial" w:cs="Univers"/>
          <w:b/>
          <w:bCs/>
        </w:rPr>
      </w:pPr>
      <w:r w:rsidRPr="00573B4B">
        <w:rPr>
          <w:rFonts w:ascii="Arial" w:hAnsi="Arial" w:cs="Univers"/>
          <w:b/>
          <w:bCs/>
          <w:color w:val="000000"/>
          <w:u w:val="single"/>
        </w:rPr>
        <w:t>Marché n° 2025-027</w:t>
      </w:r>
      <w:r w:rsidRPr="00573B4B">
        <w:rPr>
          <w:rFonts w:ascii="Arial" w:hAnsi="Arial" w:cs="Univers"/>
          <w:b/>
          <w:bCs/>
          <w:color w:val="000000"/>
        </w:rPr>
        <w:t xml:space="preserve"> : Assistance à maîtrise d’ouvrage programmiste.</w:t>
      </w:r>
    </w:p>
    <w:p w:rsidR="00573B4B" w:rsidRPr="00573B4B" w:rsidRDefault="00573B4B" w:rsidP="00573B4B">
      <w:pPr>
        <w:tabs>
          <w:tab w:val="left" w:pos="426"/>
          <w:tab w:val="left" w:pos="851"/>
        </w:tabs>
        <w:rPr>
          <w:rFonts w:ascii="Arial" w:hAnsi="Arial" w:cs="Univers"/>
          <w:b/>
          <w:bCs/>
        </w:rPr>
      </w:pPr>
    </w:p>
    <w:p w:rsidR="00825B32" w:rsidRPr="000234DF" w:rsidRDefault="00825B32">
      <w:pPr>
        <w:pStyle w:val="fcase1ertab"/>
        <w:tabs>
          <w:tab w:val="clear" w:pos="426"/>
          <w:tab w:val="left" w:pos="0"/>
        </w:tabs>
        <w:spacing w:before="120"/>
        <w:ind w:left="0" w:firstLine="0"/>
        <w:rPr>
          <w:rFonts w:ascii="Marianne" w:hAnsi="Marianne" w:cs="Arial"/>
          <w:bCs/>
          <w:sz w:val="16"/>
          <w:szCs w:val="16"/>
          <w:lang w:val="en-U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25B32">
        <w:tc>
          <w:tcPr>
            <w:tcW w:w="9852" w:type="dxa"/>
            <w:shd w:val="clear" w:color="auto" w:fill="465F9D"/>
          </w:tcPr>
          <w:p w:rsidR="00825B32" w:rsidRDefault="00150CBD">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825B32" w:rsidRDefault="00825B32">
      <w:pPr>
        <w:pStyle w:val="Titre9"/>
        <w:numPr>
          <w:ilvl w:val="0"/>
          <w:numId w:val="0"/>
        </w:numPr>
        <w:rPr>
          <w:rFonts w:ascii="Marianne" w:hAnsi="Marianne"/>
          <w:i w:val="0"/>
          <w:sz w:val="20"/>
        </w:rPr>
      </w:pPr>
    </w:p>
    <w:p w:rsidR="00825B32" w:rsidRDefault="00150CBD">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825B32" w:rsidRDefault="00825B32">
      <w:pPr>
        <w:pStyle w:val="Titre9"/>
        <w:tabs>
          <w:tab w:val="num" w:pos="0"/>
        </w:tabs>
        <w:ind w:left="0"/>
        <w:jc w:val="both"/>
        <w:rPr>
          <w:rFonts w:ascii="Marianne" w:hAnsi="Marianne"/>
          <w:i w:val="0"/>
          <w:iCs w:val="0"/>
          <w:sz w:val="20"/>
          <w:szCs w:val="20"/>
        </w:rPr>
      </w:pPr>
    </w:p>
    <w:p w:rsidR="00825B32" w:rsidRDefault="00150CBD">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825B32" w:rsidRDefault="00825B32">
      <w:pPr>
        <w:jc w:val="both"/>
        <w:rPr>
          <w:rFonts w:ascii="Marianne" w:hAnsi="Marianne" w:cs="Arial"/>
          <w:b/>
          <w:bCs/>
        </w:rPr>
      </w:pPr>
    </w:p>
    <w:p w:rsidR="00825B32" w:rsidRDefault="00150CBD">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825B32" w:rsidRDefault="00825B32">
      <w:pPr>
        <w:rPr>
          <w:rFonts w:ascii="Marianne" w:hAnsi="Marianne"/>
        </w:rPr>
      </w:pPr>
    </w:p>
    <w:p w:rsidR="00825B32" w:rsidRDefault="00825B32">
      <w:pPr>
        <w:rPr>
          <w:rFonts w:ascii="Marianne" w:hAnsi="Marianne"/>
        </w:rPr>
      </w:pPr>
    </w:p>
    <w:p w:rsidR="00825B32" w:rsidRDefault="00150CBD">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825B32" w:rsidRDefault="00825B32">
      <w:pPr>
        <w:rPr>
          <w:rFonts w:ascii="Marianne" w:hAnsi="Marianne"/>
        </w:rPr>
      </w:pPr>
    </w:p>
    <w:p w:rsidR="00825B32" w:rsidRDefault="00825B32">
      <w:pPr>
        <w:rPr>
          <w:rFonts w:ascii="Marianne" w:hAnsi="Marianne"/>
        </w:rPr>
      </w:pPr>
    </w:p>
    <w:p w:rsidR="00825B32" w:rsidRDefault="00150CBD">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825B32" w:rsidRDefault="00825B32">
      <w:pPr>
        <w:rPr>
          <w:rFonts w:ascii="Marianne" w:hAnsi="Marianne"/>
        </w:rPr>
      </w:pPr>
    </w:p>
    <w:p w:rsidR="00825B32" w:rsidRDefault="00825B32">
      <w:pPr>
        <w:rPr>
          <w:rFonts w:ascii="Marianne" w:hAnsi="Marianne"/>
        </w:rPr>
      </w:pPr>
    </w:p>
    <w:p w:rsidR="00825B32" w:rsidRDefault="00150CBD">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825B32" w:rsidRDefault="00825B32">
      <w:pPr>
        <w:rPr>
          <w:rFonts w:ascii="Marianne" w:hAnsi="Marianne"/>
        </w:rPr>
      </w:pPr>
    </w:p>
    <w:p w:rsidR="00825B32" w:rsidRDefault="00825B32">
      <w:pPr>
        <w:rPr>
          <w:rFonts w:ascii="Marianne" w:hAnsi="Marianne"/>
        </w:rPr>
      </w:pPr>
    </w:p>
    <w:p w:rsidR="00825B32" w:rsidRDefault="00150CBD">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825B32" w:rsidRDefault="00825B32">
      <w:pPr>
        <w:rPr>
          <w:rFonts w:ascii="Marianne" w:hAnsi="Marianne"/>
        </w:rPr>
      </w:pPr>
    </w:p>
    <w:p w:rsidR="00825B32" w:rsidRDefault="00825B32">
      <w:pPr>
        <w:rPr>
          <w:rFonts w:ascii="Marianne" w:hAnsi="Marianne"/>
        </w:rPr>
      </w:pPr>
    </w:p>
    <w:p w:rsidR="00825B32" w:rsidRDefault="00150CBD">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825B32" w:rsidRDefault="00825B32">
      <w:pPr>
        <w:jc w:val="both"/>
        <w:rPr>
          <w:rFonts w:ascii="Marianne" w:hAnsi="Marianne" w:cs="Arial"/>
          <w:b/>
          <w:bCs/>
        </w:rPr>
      </w:pPr>
    </w:p>
    <w:p w:rsidR="00825B32" w:rsidRDefault="00825B32">
      <w:pPr>
        <w:jc w:val="both"/>
        <w:rPr>
          <w:rFonts w:ascii="Marianne" w:hAnsi="Marianne" w:cs="Arial"/>
          <w:b/>
          <w:bCs/>
        </w:rPr>
      </w:pPr>
    </w:p>
    <w:p w:rsidR="00825B32" w:rsidRDefault="00150CBD">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825B32" w:rsidRDefault="00825B32">
      <w:pPr>
        <w:jc w:val="both"/>
        <w:rPr>
          <w:rFonts w:ascii="Marianne" w:hAnsi="Marianne" w:cs="Arial"/>
        </w:rPr>
      </w:pPr>
    </w:p>
    <w:p w:rsidR="00825B32" w:rsidRDefault="00150CBD">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1435B">
        <w:rPr>
          <w:rFonts w:ascii="Marianne" w:hAnsi="Marianne"/>
        </w:rPr>
      </w:r>
      <w:r w:rsidR="0041435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825B32" w:rsidRDefault="00825B32">
      <w:pPr>
        <w:ind w:left="567"/>
        <w:jc w:val="both"/>
        <w:rPr>
          <w:rFonts w:ascii="Marianne" w:hAnsi="Marianne" w:cs="Arial"/>
        </w:rPr>
      </w:pPr>
    </w:p>
    <w:p w:rsidR="00825B32" w:rsidRDefault="00150CBD">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1435B">
        <w:rPr>
          <w:rFonts w:ascii="Marianne" w:hAnsi="Marianne"/>
        </w:rPr>
      </w:r>
      <w:r w:rsidR="0041435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825B32" w:rsidRDefault="00825B32">
      <w:pPr>
        <w:ind w:left="567"/>
        <w:jc w:val="both"/>
        <w:rPr>
          <w:rFonts w:ascii="Marianne" w:hAnsi="Marianne" w:cs="Arial"/>
          <w:bCs/>
          <w:sz w:val="22"/>
        </w:rPr>
      </w:pPr>
    </w:p>
    <w:p w:rsidR="00825B32" w:rsidRDefault="00150CBD">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825B32" w:rsidRDefault="00150CBD">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825B32" w:rsidRDefault="00150CBD">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25B32" w:rsidRDefault="00150CBD">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825B32" w:rsidRDefault="00825B32">
      <w:pPr>
        <w:spacing w:before="120"/>
        <w:jc w:val="both"/>
        <w:rPr>
          <w:rFonts w:ascii="Marianne" w:hAnsi="Marianne" w:cs="Arial"/>
          <w:sz w:val="22"/>
        </w:rPr>
      </w:pPr>
    </w:p>
    <w:p w:rsidR="00825B32" w:rsidRDefault="00825B32">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25B32">
        <w:trPr>
          <w:trHeight w:val="540"/>
          <w:jc w:val="center"/>
        </w:trPr>
        <w:tc>
          <w:tcPr>
            <w:tcW w:w="1986" w:type="dxa"/>
            <w:shd w:val="clear" w:color="auto" w:fill="CCFFFF"/>
            <w:vAlign w:val="center"/>
          </w:tcPr>
          <w:p w:rsidR="00825B32" w:rsidRDefault="00150CB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825B32" w:rsidRDefault="00150CB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825B32" w:rsidRDefault="00150CB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25B32">
        <w:trPr>
          <w:trHeight w:val="2218"/>
          <w:jc w:val="center"/>
        </w:trPr>
        <w:tc>
          <w:tcPr>
            <w:tcW w:w="1986" w:type="dxa"/>
            <w:vMerge w:val="restart"/>
            <w:shd w:val="clear" w:color="auto" w:fill="auto"/>
            <w:vAlign w:val="center"/>
          </w:tcPr>
          <w:p w:rsidR="00825B32" w:rsidRDefault="00150CB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825B32" w:rsidRDefault="00150CB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41435B">
              <w:rPr>
                <w:rFonts w:ascii="Marianne" w:eastAsia="MS Gothic" w:hAnsi="Marianne" w:cs="Arial"/>
              </w:rPr>
            </w:r>
            <w:r w:rsidR="0041435B">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825B32" w:rsidRDefault="00150CB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25B32" w:rsidRDefault="00150CB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25B32" w:rsidRDefault="00825B32">
            <w:pPr>
              <w:spacing w:beforeLines="40" w:before="96" w:afterLines="40" w:after="96"/>
              <w:ind w:left="170" w:right="170"/>
              <w:jc w:val="both"/>
              <w:rPr>
                <w:rFonts w:ascii="Marianne" w:hAnsi="Marianne" w:cs="Arial"/>
                <w:sz w:val="12"/>
                <w:szCs w:val="16"/>
              </w:rPr>
            </w:pPr>
          </w:p>
          <w:p w:rsidR="00825B32" w:rsidRDefault="00825B32">
            <w:pPr>
              <w:spacing w:beforeLines="40" w:before="96" w:afterLines="40" w:after="96"/>
              <w:ind w:left="170" w:right="170"/>
              <w:jc w:val="both"/>
              <w:rPr>
                <w:rFonts w:ascii="Marianne" w:hAnsi="Marianne" w:cs="Arial"/>
                <w:sz w:val="12"/>
                <w:szCs w:val="16"/>
              </w:rPr>
            </w:pPr>
          </w:p>
          <w:p w:rsidR="00825B32" w:rsidRDefault="00825B32">
            <w:pPr>
              <w:spacing w:beforeLines="40" w:before="96" w:afterLines="40" w:after="96"/>
              <w:ind w:left="170" w:right="170"/>
              <w:jc w:val="both"/>
              <w:rPr>
                <w:rFonts w:ascii="Marianne" w:hAnsi="Marianne" w:cs="Arial"/>
                <w:sz w:val="12"/>
                <w:szCs w:val="16"/>
              </w:rPr>
            </w:pPr>
          </w:p>
          <w:p w:rsidR="00825B32" w:rsidRDefault="00150CB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25B32" w:rsidRDefault="00825B32">
            <w:pPr>
              <w:spacing w:beforeLines="40" w:before="96" w:afterLines="40" w:after="96"/>
              <w:ind w:right="170"/>
              <w:rPr>
                <w:rFonts w:ascii="Marianne" w:hAnsi="Marianne" w:cs="Arial"/>
                <w:sz w:val="12"/>
                <w:szCs w:val="16"/>
              </w:rPr>
            </w:pPr>
          </w:p>
          <w:p w:rsidR="00825B32" w:rsidRDefault="00825B32">
            <w:pPr>
              <w:spacing w:beforeLines="40" w:before="96" w:afterLines="40" w:after="96"/>
              <w:ind w:right="170"/>
              <w:rPr>
                <w:rFonts w:ascii="Marianne" w:hAnsi="Marianne" w:cs="Arial"/>
                <w:sz w:val="12"/>
                <w:szCs w:val="16"/>
              </w:rPr>
            </w:pPr>
          </w:p>
          <w:p w:rsidR="00825B32" w:rsidRDefault="00825B32">
            <w:pPr>
              <w:spacing w:beforeLines="40" w:before="96" w:afterLines="40" w:after="96"/>
              <w:ind w:right="170"/>
              <w:rPr>
                <w:rFonts w:ascii="Marianne" w:hAnsi="Marianne" w:cs="Arial"/>
                <w:sz w:val="12"/>
                <w:szCs w:val="16"/>
              </w:rPr>
            </w:pPr>
          </w:p>
        </w:tc>
      </w:tr>
      <w:tr w:rsidR="00825B32">
        <w:trPr>
          <w:trHeight w:val="3555"/>
          <w:jc w:val="center"/>
        </w:trPr>
        <w:tc>
          <w:tcPr>
            <w:tcW w:w="1986" w:type="dxa"/>
            <w:vMerge/>
            <w:shd w:val="clear" w:color="auto" w:fill="auto"/>
            <w:vAlign w:val="center"/>
          </w:tcPr>
          <w:p w:rsidR="00825B32" w:rsidRDefault="00825B32">
            <w:pPr>
              <w:spacing w:beforeLines="40" w:before="96" w:afterLines="40" w:after="96"/>
              <w:rPr>
                <w:rFonts w:ascii="Marianne" w:hAnsi="Marianne" w:cs="Arial"/>
              </w:rPr>
            </w:pPr>
          </w:p>
        </w:tc>
        <w:tc>
          <w:tcPr>
            <w:tcW w:w="2551" w:type="dxa"/>
            <w:shd w:val="clear" w:color="auto" w:fill="auto"/>
            <w:vAlign w:val="center"/>
          </w:tcPr>
          <w:p w:rsidR="00825B32" w:rsidRDefault="00150CB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41435B">
              <w:rPr>
                <w:rFonts w:ascii="Marianne" w:eastAsia="MS Gothic" w:hAnsi="Marianne" w:cs="Arial"/>
              </w:rPr>
            </w:r>
            <w:r w:rsidR="0041435B">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825B32" w:rsidRDefault="00150CB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25B32" w:rsidRDefault="00150CB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25B32" w:rsidRDefault="00825B32">
            <w:pPr>
              <w:spacing w:beforeLines="40" w:before="96" w:afterLines="40" w:after="96"/>
              <w:ind w:left="170" w:right="170"/>
              <w:jc w:val="both"/>
              <w:rPr>
                <w:rFonts w:ascii="Marianne" w:hAnsi="Marianne" w:cs="Arial"/>
                <w:sz w:val="12"/>
                <w:szCs w:val="16"/>
              </w:rPr>
            </w:pPr>
          </w:p>
          <w:p w:rsidR="00825B32" w:rsidRDefault="00825B32">
            <w:pPr>
              <w:spacing w:beforeLines="40" w:before="96" w:afterLines="40" w:after="96"/>
              <w:ind w:left="170" w:right="170"/>
              <w:jc w:val="both"/>
              <w:rPr>
                <w:rFonts w:ascii="Marianne" w:hAnsi="Marianne" w:cs="Arial"/>
                <w:sz w:val="12"/>
                <w:szCs w:val="16"/>
              </w:rPr>
            </w:pPr>
          </w:p>
          <w:p w:rsidR="00825B32" w:rsidRDefault="00825B32">
            <w:pPr>
              <w:spacing w:beforeLines="40" w:before="96" w:afterLines="40" w:after="96"/>
              <w:ind w:left="170" w:right="170"/>
              <w:jc w:val="both"/>
              <w:rPr>
                <w:rFonts w:ascii="Marianne" w:hAnsi="Marianne" w:cs="Arial"/>
                <w:sz w:val="12"/>
                <w:szCs w:val="16"/>
              </w:rPr>
            </w:pPr>
          </w:p>
          <w:p w:rsidR="00825B32" w:rsidRDefault="00150CB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25B32" w:rsidRDefault="00825B32">
            <w:pPr>
              <w:spacing w:beforeLines="40" w:before="96" w:afterLines="40" w:after="96"/>
              <w:ind w:right="170"/>
              <w:rPr>
                <w:rFonts w:ascii="Marianne" w:hAnsi="Marianne" w:cs="Arial"/>
                <w:sz w:val="12"/>
                <w:szCs w:val="16"/>
              </w:rPr>
            </w:pPr>
          </w:p>
          <w:p w:rsidR="00825B32" w:rsidRDefault="00825B32">
            <w:pPr>
              <w:spacing w:beforeLines="40" w:before="96" w:afterLines="40" w:after="96"/>
              <w:ind w:right="170"/>
              <w:rPr>
                <w:rFonts w:ascii="Marianne" w:hAnsi="Marianne" w:cs="Arial"/>
                <w:sz w:val="12"/>
                <w:szCs w:val="16"/>
              </w:rPr>
            </w:pPr>
          </w:p>
          <w:p w:rsidR="00825B32" w:rsidRDefault="00825B32">
            <w:pPr>
              <w:spacing w:beforeLines="40" w:before="96" w:afterLines="40" w:after="96"/>
              <w:ind w:right="170"/>
              <w:rPr>
                <w:rFonts w:ascii="Marianne" w:hAnsi="Marianne" w:cs="Arial"/>
                <w:sz w:val="12"/>
                <w:szCs w:val="16"/>
              </w:rPr>
            </w:pPr>
          </w:p>
        </w:tc>
      </w:tr>
      <w:tr w:rsidR="00825B32">
        <w:trPr>
          <w:trHeight w:val="4455"/>
          <w:jc w:val="center"/>
        </w:trPr>
        <w:tc>
          <w:tcPr>
            <w:tcW w:w="1986" w:type="dxa"/>
            <w:vMerge/>
            <w:shd w:val="clear" w:color="auto" w:fill="auto"/>
            <w:vAlign w:val="center"/>
          </w:tcPr>
          <w:p w:rsidR="00825B32" w:rsidRDefault="00825B32">
            <w:pPr>
              <w:spacing w:beforeLines="40" w:before="96" w:afterLines="40" w:after="96"/>
              <w:rPr>
                <w:rFonts w:ascii="Marianne" w:hAnsi="Marianne" w:cs="Arial"/>
              </w:rPr>
            </w:pPr>
          </w:p>
        </w:tc>
        <w:tc>
          <w:tcPr>
            <w:tcW w:w="2551" w:type="dxa"/>
            <w:shd w:val="clear" w:color="auto" w:fill="auto"/>
            <w:vAlign w:val="center"/>
          </w:tcPr>
          <w:p w:rsidR="00825B32" w:rsidRDefault="00150CB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41435B">
              <w:rPr>
                <w:rFonts w:ascii="Marianne" w:eastAsia="MS Gothic" w:hAnsi="Marianne" w:cs="Arial"/>
              </w:rPr>
            </w:r>
            <w:r w:rsidR="0041435B">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825B32" w:rsidRDefault="00150CB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25B32" w:rsidRDefault="00150CBD">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25B32" w:rsidRDefault="00825B32">
            <w:pPr>
              <w:spacing w:beforeLines="40" w:before="96" w:afterLines="40" w:after="96"/>
              <w:ind w:left="170" w:right="170"/>
              <w:jc w:val="both"/>
              <w:rPr>
                <w:rFonts w:ascii="Marianne" w:hAnsi="Marianne" w:cs="Arial"/>
                <w:sz w:val="12"/>
                <w:szCs w:val="16"/>
              </w:rPr>
            </w:pPr>
          </w:p>
          <w:p w:rsidR="00825B32" w:rsidRDefault="00825B32">
            <w:pPr>
              <w:spacing w:beforeLines="40" w:before="96" w:afterLines="40" w:after="96"/>
              <w:ind w:left="170" w:right="170"/>
              <w:jc w:val="both"/>
              <w:rPr>
                <w:rFonts w:ascii="Marianne" w:hAnsi="Marianne" w:cs="Arial"/>
                <w:sz w:val="12"/>
                <w:szCs w:val="16"/>
              </w:rPr>
            </w:pPr>
          </w:p>
          <w:p w:rsidR="00825B32" w:rsidRDefault="00825B32">
            <w:pPr>
              <w:spacing w:beforeLines="40" w:before="96" w:afterLines="40" w:after="96"/>
              <w:ind w:left="170" w:right="170"/>
              <w:jc w:val="both"/>
              <w:rPr>
                <w:rFonts w:ascii="Marianne" w:hAnsi="Marianne" w:cs="Arial"/>
                <w:sz w:val="12"/>
                <w:szCs w:val="16"/>
              </w:rPr>
            </w:pPr>
          </w:p>
          <w:p w:rsidR="00825B32" w:rsidRDefault="00150CBD">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25B32" w:rsidRDefault="00825B32">
            <w:pPr>
              <w:spacing w:beforeLines="40" w:before="96" w:afterLines="40" w:after="96"/>
              <w:ind w:right="170"/>
              <w:rPr>
                <w:rFonts w:ascii="Marianne" w:hAnsi="Marianne" w:cs="Arial"/>
                <w:sz w:val="12"/>
                <w:szCs w:val="16"/>
              </w:rPr>
            </w:pPr>
          </w:p>
          <w:p w:rsidR="00825B32" w:rsidRDefault="00825B32">
            <w:pPr>
              <w:spacing w:beforeLines="40" w:before="96" w:afterLines="40" w:after="96"/>
              <w:ind w:right="170"/>
              <w:rPr>
                <w:rFonts w:ascii="Marianne" w:hAnsi="Marianne" w:cs="Arial"/>
                <w:sz w:val="12"/>
                <w:szCs w:val="16"/>
              </w:rPr>
            </w:pPr>
          </w:p>
          <w:p w:rsidR="00825B32" w:rsidRDefault="00825B32">
            <w:pPr>
              <w:spacing w:beforeLines="40" w:before="96" w:afterLines="40" w:after="96"/>
              <w:ind w:right="170"/>
              <w:rPr>
                <w:rFonts w:ascii="Marianne" w:hAnsi="Marianne" w:cs="Arial"/>
                <w:sz w:val="12"/>
                <w:szCs w:val="16"/>
              </w:rPr>
            </w:pPr>
          </w:p>
        </w:tc>
      </w:tr>
      <w:tr w:rsidR="00825B32">
        <w:trPr>
          <w:trHeight w:val="1785"/>
          <w:jc w:val="center"/>
        </w:trPr>
        <w:tc>
          <w:tcPr>
            <w:tcW w:w="1986" w:type="dxa"/>
            <w:shd w:val="clear" w:color="auto" w:fill="auto"/>
            <w:vAlign w:val="center"/>
          </w:tcPr>
          <w:p w:rsidR="00825B32" w:rsidRDefault="00150CB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825B32" w:rsidRDefault="00150CB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41435B">
              <w:rPr>
                <w:rFonts w:ascii="Marianne" w:hAnsi="Marianne" w:cs="Arial"/>
              </w:rPr>
            </w:r>
            <w:r w:rsidR="0041435B">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825B32" w:rsidRDefault="00150CB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25B32" w:rsidRDefault="00150CB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25B32" w:rsidRDefault="00825B32">
            <w:pPr>
              <w:spacing w:beforeLines="40" w:before="96" w:afterLines="40" w:after="96"/>
              <w:ind w:left="170" w:right="170"/>
              <w:jc w:val="both"/>
              <w:rPr>
                <w:rFonts w:ascii="Marianne" w:hAnsi="Marianne" w:cs="Arial"/>
                <w:sz w:val="12"/>
                <w:szCs w:val="16"/>
              </w:rPr>
            </w:pPr>
          </w:p>
          <w:p w:rsidR="00825B32" w:rsidRDefault="00825B32">
            <w:pPr>
              <w:spacing w:beforeLines="40" w:before="96" w:afterLines="40" w:after="96"/>
              <w:ind w:left="170" w:right="170"/>
              <w:jc w:val="both"/>
              <w:rPr>
                <w:rFonts w:ascii="Marianne" w:hAnsi="Marianne" w:cs="Arial"/>
                <w:sz w:val="12"/>
                <w:szCs w:val="16"/>
              </w:rPr>
            </w:pPr>
          </w:p>
          <w:p w:rsidR="00825B32" w:rsidRDefault="00825B32">
            <w:pPr>
              <w:spacing w:beforeLines="40" w:before="96" w:afterLines="40" w:after="96"/>
              <w:ind w:left="170" w:right="170"/>
              <w:jc w:val="both"/>
              <w:rPr>
                <w:rFonts w:ascii="Marianne" w:hAnsi="Marianne" w:cs="Arial"/>
                <w:sz w:val="12"/>
                <w:szCs w:val="16"/>
              </w:rPr>
            </w:pPr>
          </w:p>
          <w:p w:rsidR="00825B32" w:rsidRDefault="00150CB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25B32" w:rsidRDefault="00825B32">
            <w:pPr>
              <w:spacing w:beforeLines="40" w:before="96" w:afterLines="40" w:after="96"/>
              <w:ind w:right="170"/>
              <w:rPr>
                <w:rFonts w:ascii="Marianne" w:hAnsi="Marianne" w:cs="Arial"/>
                <w:sz w:val="12"/>
                <w:szCs w:val="16"/>
              </w:rPr>
            </w:pPr>
          </w:p>
          <w:p w:rsidR="00825B32" w:rsidRDefault="00825B32">
            <w:pPr>
              <w:spacing w:beforeLines="40" w:before="96" w:afterLines="40" w:after="96"/>
              <w:ind w:right="170"/>
              <w:rPr>
                <w:rFonts w:ascii="Marianne" w:hAnsi="Marianne" w:cs="Arial"/>
                <w:sz w:val="12"/>
                <w:szCs w:val="16"/>
              </w:rPr>
            </w:pPr>
          </w:p>
          <w:p w:rsidR="00825B32" w:rsidRDefault="00825B32">
            <w:pPr>
              <w:spacing w:beforeLines="40" w:before="96" w:afterLines="40" w:after="96"/>
              <w:ind w:right="170"/>
              <w:rPr>
                <w:rFonts w:ascii="Marianne" w:hAnsi="Marianne" w:cs="Arial"/>
                <w:sz w:val="12"/>
                <w:szCs w:val="16"/>
              </w:rPr>
            </w:pPr>
          </w:p>
        </w:tc>
      </w:tr>
      <w:tr w:rsidR="00825B32">
        <w:trPr>
          <w:trHeight w:val="3615"/>
          <w:jc w:val="center"/>
        </w:trPr>
        <w:tc>
          <w:tcPr>
            <w:tcW w:w="1986" w:type="dxa"/>
            <w:shd w:val="clear" w:color="auto" w:fill="auto"/>
            <w:vAlign w:val="center"/>
          </w:tcPr>
          <w:p w:rsidR="00825B32" w:rsidRDefault="00150CB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825B32" w:rsidRDefault="00150CB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41435B">
              <w:rPr>
                <w:rFonts w:ascii="Marianne" w:eastAsia="MS Gothic" w:hAnsi="Marianne" w:cs="Arial"/>
              </w:rPr>
            </w:r>
            <w:r w:rsidR="0041435B">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825B32" w:rsidRDefault="00150CB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25B32" w:rsidRDefault="00150CB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25B32" w:rsidRDefault="00825B32">
            <w:pPr>
              <w:spacing w:beforeLines="40" w:before="96" w:afterLines="40" w:after="96"/>
              <w:ind w:left="170" w:right="170"/>
              <w:jc w:val="both"/>
              <w:rPr>
                <w:rFonts w:ascii="Marianne" w:hAnsi="Marianne" w:cs="Arial"/>
                <w:sz w:val="12"/>
                <w:szCs w:val="16"/>
              </w:rPr>
            </w:pPr>
          </w:p>
          <w:p w:rsidR="00825B32" w:rsidRDefault="00825B32">
            <w:pPr>
              <w:spacing w:beforeLines="40" w:before="96" w:afterLines="40" w:after="96"/>
              <w:ind w:left="170" w:right="170"/>
              <w:jc w:val="both"/>
              <w:rPr>
                <w:rFonts w:ascii="Marianne" w:hAnsi="Marianne" w:cs="Arial"/>
                <w:sz w:val="12"/>
                <w:szCs w:val="16"/>
              </w:rPr>
            </w:pPr>
          </w:p>
          <w:p w:rsidR="00825B32" w:rsidRDefault="00825B32">
            <w:pPr>
              <w:spacing w:beforeLines="40" w:before="96" w:afterLines="40" w:after="96"/>
              <w:ind w:left="170" w:right="170"/>
              <w:jc w:val="both"/>
              <w:rPr>
                <w:rFonts w:ascii="Marianne" w:hAnsi="Marianne" w:cs="Arial"/>
                <w:sz w:val="12"/>
                <w:szCs w:val="16"/>
              </w:rPr>
            </w:pPr>
          </w:p>
          <w:p w:rsidR="00825B32" w:rsidRDefault="00150CB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25B32" w:rsidRDefault="00825B32">
            <w:pPr>
              <w:spacing w:beforeLines="40" w:before="96" w:afterLines="40" w:after="96"/>
              <w:ind w:right="170"/>
              <w:rPr>
                <w:rFonts w:ascii="Marianne" w:hAnsi="Marianne" w:cs="Arial"/>
                <w:sz w:val="12"/>
                <w:szCs w:val="16"/>
              </w:rPr>
            </w:pPr>
          </w:p>
          <w:p w:rsidR="00825B32" w:rsidRDefault="00825B32">
            <w:pPr>
              <w:spacing w:beforeLines="40" w:before="96" w:afterLines="40" w:after="96"/>
              <w:ind w:right="170"/>
              <w:rPr>
                <w:rFonts w:ascii="Marianne" w:hAnsi="Marianne" w:cs="Arial"/>
                <w:sz w:val="12"/>
                <w:szCs w:val="16"/>
              </w:rPr>
            </w:pPr>
          </w:p>
          <w:p w:rsidR="00825B32" w:rsidRDefault="00825B32">
            <w:pPr>
              <w:spacing w:beforeLines="40" w:before="96" w:afterLines="40" w:after="96"/>
              <w:ind w:right="170"/>
              <w:rPr>
                <w:rFonts w:ascii="Marianne" w:hAnsi="Marianne" w:cs="Arial"/>
                <w:sz w:val="12"/>
                <w:szCs w:val="16"/>
              </w:rPr>
            </w:pPr>
          </w:p>
        </w:tc>
      </w:tr>
    </w:tbl>
    <w:p w:rsidR="00825B32" w:rsidRDefault="00825B32">
      <w:pPr>
        <w:tabs>
          <w:tab w:val="left" w:pos="-142"/>
          <w:tab w:val="left" w:pos="4111"/>
        </w:tabs>
        <w:rPr>
          <w:rFonts w:ascii="Marianne" w:hAnsi="Marianne" w:cs="Arial"/>
          <w:b/>
          <w:bCs/>
          <w:sz w:val="22"/>
          <w:szCs w:val="22"/>
        </w:rPr>
      </w:pPr>
    </w:p>
    <w:p w:rsidR="00825B32" w:rsidRDefault="00150CBD">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825B32" w:rsidRDefault="00825B32">
      <w:pPr>
        <w:keepNext/>
        <w:tabs>
          <w:tab w:val="left" w:pos="-142"/>
          <w:tab w:val="left" w:pos="4111"/>
        </w:tabs>
        <w:jc w:val="both"/>
        <w:rPr>
          <w:rFonts w:ascii="Marianne" w:hAnsi="Marianne" w:cs="Arial"/>
          <w:b/>
          <w:bCs/>
          <w:sz w:val="22"/>
          <w:szCs w:val="22"/>
        </w:rPr>
      </w:pPr>
    </w:p>
    <w:p w:rsidR="00825B32" w:rsidRDefault="00150CBD">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825B32" w:rsidRDefault="00825B32">
      <w:pPr>
        <w:pStyle w:val="En-tte"/>
        <w:tabs>
          <w:tab w:val="clear" w:pos="4536"/>
          <w:tab w:val="clear" w:pos="9072"/>
          <w:tab w:val="left" w:pos="0"/>
          <w:tab w:val="left" w:pos="2160"/>
        </w:tabs>
        <w:jc w:val="both"/>
        <w:rPr>
          <w:rFonts w:ascii="Marianne" w:hAnsi="Marianne" w:cs="Arial"/>
          <w:i/>
          <w:iCs/>
          <w:sz w:val="16"/>
          <w:szCs w:val="16"/>
        </w:rPr>
      </w:pPr>
    </w:p>
    <w:p w:rsidR="00825B32" w:rsidRDefault="00150CBD">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825B32" w:rsidRDefault="00825B32">
      <w:pPr>
        <w:pStyle w:val="En-tte"/>
        <w:tabs>
          <w:tab w:val="clear" w:pos="4536"/>
          <w:tab w:val="clear" w:pos="9072"/>
          <w:tab w:val="left" w:pos="2160"/>
        </w:tabs>
        <w:ind w:left="284"/>
        <w:jc w:val="both"/>
        <w:rPr>
          <w:rFonts w:ascii="Marianne" w:hAnsi="Marianne" w:cs="Arial"/>
          <w:iCs/>
          <w:sz w:val="16"/>
          <w:szCs w:val="18"/>
        </w:rPr>
      </w:pPr>
    </w:p>
    <w:p w:rsidR="00825B32" w:rsidRDefault="00825B32">
      <w:pPr>
        <w:pStyle w:val="En-tte"/>
        <w:tabs>
          <w:tab w:val="clear" w:pos="4536"/>
          <w:tab w:val="clear" w:pos="9072"/>
          <w:tab w:val="left" w:pos="2160"/>
        </w:tabs>
        <w:ind w:left="284"/>
        <w:jc w:val="both"/>
        <w:rPr>
          <w:rFonts w:ascii="Marianne" w:hAnsi="Marianne" w:cs="Arial"/>
          <w:iCs/>
          <w:sz w:val="16"/>
          <w:szCs w:val="18"/>
        </w:rPr>
      </w:pPr>
    </w:p>
    <w:p w:rsidR="00825B32" w:rsidRDefault="00825B32">
      <w:pPr>
        <w:pStyle w:val="En-tte"/>
        <w:tabs>
          <w:tab w:val="clear" w:pos="4536"/>
          <w:tab w:val="clear" w:pos="9072"/>
          <w:tab w:val="left" w:pos="2160"/>
        </w:tabs>
        <w:ind w:left="284"/>
        <w:jc w:val="both"/>
        <w:rPr>
          <w:rFonts w:ascii="Marianne" w:hAnsi="Marianne" w:cs="Arial"/>
          <w:iCs/>
          <w:sz w:val="16"/>
          <w:szCs w:val="18"/>
        </w:rPr>
      </w:pPr>
    </w:p>
    <w:p w:rsidR="00825B32" w:rsidRDefault="00825B32">
      <w:pPr>
        <w:pStyle w:val="En-tte"/>
        <w:tabs>
          <w:tab w:val="clear" w:pos="4536"/>
          <w:tab w:val="clear" w:pos="9072"/>
          <w:tab w:val="left" w:pos="2160"/>
        </w:tabs>
        <w:ind w:left="284"/>
        <w:jc w:val="both"/>
        <w:rPr>
          <w:rFonts w:ascii="Marianne" w:hAnsi="Marianne" w:cs="Arial"/>
          <w:iCs/>
          <w:sz w:val="16"/>
          <w:szCs w:val="18"/>
        </w:rPr>
      </w:pPr>
    </w:p>
    <w:p w:rsidR="00825B32" w:rsidRDefault="00150CBD">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825B32" w:rsidRDefault="00150CBD">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25B32" w:rsidRDefault="00825B32">
      <w:pPr>
        <w:pStyle w:val="En-tte"/>
        <w:tabs>
          <w:tab w:val="clear" w:pos="4536"/>
          <w:tab w:val="clear" w:pos="9072"/>
          <w:tab w:val="left" w:pos="2160"/>
        </w:tabs>
        <w:ind w:left="284"/>
        <w:jc w:val="both"/>
        <w:rPr>
          <w:rFonts w:ascii="Marianne" w:hAnsi="Marianne" w:cs="Arial"/>
          <w:iCs/>
          <w:sz w:val="16"/>
          <w:szCs w:val="18"/>
        </w:rPr>
      </w:pPr>
    </w:p>
    <w:p w:rsidR="00825B32" w:rsidRDefault="00825B32">
      <w:pPr>
        <w:pStyle w:val="En-tte"/>
        <w:tabs>
          <w:tab w:val="clear" w:pos="4536"/>
          <w:tab w:val="clear" w:pos="9072"/>
          <w:tab w:val="left" w:pos="2160"/>
        </w:tabs>
        <w:ind w:left="284"/>
        <w:jc w:val="both"/>
        <w:rPr>
          <w:rFonts w:ascii="Marianne" w:hAnsi="Marianne" w:cs="Arial"/>
          <w:iCs/>
          <w:sz w:val="16"/>
          <w:szCs w:val="18"/>
        </w:rPr>
      </w:pPr>
    </w:p>
    <w:p w:rsidR="00825B32" w:rsidRDefault="00825B32">
      <w:pPr>
        <w:pStyle w:val="En-tte"/>
        <w:tabs>
          <w:tab w:val="clear" w:pos="4536"/>
          <w:tab w:val="clear" w:pos="9072"/>
          <w:tab w:val="left" w:pos="2160"/>
        </w:tabs>
        <w:ind w:left="284"/>
        <w:jc w:val="both"/>
        <w:rPr>
          <w:rFonts w:ascii="Marianne" w:hAnsi="Marianne" w:cs="Arial"/>
          <w:iCs/>
          <w:sz w:val="16"/>
          <w:szCs w:val="18"/>
        </w:rPr>
      </w:pPr>
    </w:p>
    <w:p w:rsidR="00825B32" w:rsidRDefault="00150CBD">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825B32" w:rsidRDefault="00825B32">
      <w:pPr>
        <w:pStyle w:val="En-tte"/>
        <w:tabs>
          <w:tab w:val="left" w:pos="2160"/>
        </w:tabs>
        <w:ind w:left="284"/>
        <w:jc w:val="both"/>
        <w:rPr>
          <w:rFonts w:ascii="Marianne" w:hAnsi="Marianne" w:cs="Arial"/>
          <w:iCs/>
          <w:sz w:val="16"/>
          <w:szCs w:val="18"/>
        </w:rPr>
      </w:pPr>
    </w:p>
    <w:p w:rsidR="00825B32" w:rsidRDefault="00150CBD">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825B32" w:rsidRDefault="00825B32">
      <w:pPr>
        <w:pStyle w:val="En-tte"/>
        <w:ind w:left="993"/>
        <w:jc w:val="both"/>
        <w:rPr>
          <w:rFonts w:ascii="Marianne" w:hAnsi="Marianne" w:cs="Arial"/>
          <w:iCs/>
          <w:sz w:val="16"/>
          <w:szCs w:val="18"/>
        </w:rPr>
      </w:pPr>
    </w:p>
    <w:p w:rsidR="00825B32" w:rsidRDefault="00825B32">
      <w:pPr>
        <w:pStyle w:val="En-tte"/>
        <w:ind w:left="993"/>
        <w:jc w:val="both"/>
        <w:rPr>
          <w:rFonts w:ascii="Marianne" w:hAnsi="Marianne" w:cs="Arial"/>
          <w:iCs/>
          <w:sz w:val="16"/>
          <w:szCs w:val="18"/>
        </w:rPr>
      </w:pPr>
    </w:p>
    <w:p w:rsidR="00825B32" w:rsidRDefault="00150CBD">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825B32" w:rsidRDefault="00825B32">
      <w:pPr>
        <w:pStyle w:val="En-tte"/>
        <w:tabs>
          <w:tab w:val="left" w:pos="0"/>
          <w:tab w:val="left" w:pos="2160"/>
        </w:tabs>
        <w:ind w:left="993"/>
        <w:jc w:val="both"/>
        <w:rPr>
          <w:rFonts w:ascii="Marianne" w:hAnsi="Marianne" w:cs="Arial"/>
          <w:iCs/>
          <w:sz w:val="16"/>
          <w:szCs w:val="18"/>
        </w:rPr>
      </w:pPr>
    </w:p>
    <w:p w:rsidR="00825B32" w:rsidRDefault="00825B32">
      <w:pPr>
        <w:pStyle w:val="En-tte"/>
        <w:tabs>
          <w:tab w:val="left" w:pos="0"/>
          <w:tab w:val="left" w:pos="2160"/>
        </w:tabs>
        <w:ind w:left="993"/>
        <w:jc w:val="both"/>
        <w:rPr>
          <w:rFonts w:ascii="Marianne" w:hAnsi="Marianne" w:cs="Arial"/>
          <w:iCs/>
          <w:sz w:val="16"/>
          <w:szCs w:val="18"/>
        </w:rPr>
      </w:pPr>
    </w:p>
    <w:p w:rsidR="00825B32" w:rsidRDefault="00825B32">
      <w:pPr>
        <w:pStyle w:val="En-tte"/>
        <w:tabs>
          <w:tab w:val="left" w:pos="0"/>
          <w:tab w:val="left" w:pos="2160"/>
        </w:tabs>
        <w:ind w:left="993"/>
        <w:jc w:val="both"/>
        <w:rPr>
          <w:rFonts w:ascii="Arial" w:hAnsi="Arial" w:cs="Arial"/>
          <w:iCs/>
          <w:sz w:val="16"/>
          <w:szCs w:val="18"/>
        </w:rPr>
      </w:pPr>
    </w:p>
    <w:p w:rsidR="00825B32" w:rsidRDefault="00825B32">
      <w:pPr>
        <w:pStyle w:val="En-tte"/>
        <w:tabs>
          <w:tab w:val="left" w:pos="0"/>
          <w:tab w:val="left" w:pos="2160"/>
        </w:tabs>
        <w:ind w:left="993"/>
        <w:jc w:val="both"/>
        <w:rPr>
          <w:rFonts w:ascii="Arial" w:hAnsi="Arial" w:cs="Arial"/>
          <w:iCs/>
          <w:sz w:val="16"/>
          <w:szCs w:val="18"/>
        </w:rPr>
      </w:pPr>
    </w:p>
    <w:p w:rsidR="00825B32" w:rsidRDefault="00150CBD">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825B32" w:rsidRDefault="00825B32">
      <w:pPr>
        <w:pStyle w:val="En-tte"/>
        <w:tabs>
          <w:tab w:val="clear" w:pos="4536"/>
          <w:tab w:val="clear" w:pos="9072"/>
          <w:tab w:val="left" w:pos="0"/>
          <w:tab w:val="left" w:pos="2160"/>
        </w:tabs>
        <w:jc w:val="both"/>
        <w:rPr>
          <w:rFonts w:ascii="Marianne" w:hAnsi="Marianne" w:cs="Arial"/>
          <w:i/>
          <w:iCs/>
          <w:sz w:val="18"/>
          <w:szCs w:val="18"/>
        </w:rPr>
      </w:pPr>
    </w:p>
    <w:p w:rsidR="00825B32" w:rsidRDefault="00150CBD">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1435B">
        <w:rPr>
          <w:rFonts w:ascii="Marianne" w:hAnsi="Marianne"/>
        </w:rPr>
      </w:r>
      <w:r w:rsidR="0041435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825B32" w:rsidRDefault="00150CBD">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825B32" w:rsidRDefault="00825B32">
      <w:pPr>
        <w:pStyle w:val="En-tte"/>
        <w:tabs>
          <w:tab w:val="clear" w:pos="4536"/>
          <w:tab w:val="clear" w:pos="9072"/>
          <w:tab w:val="left" w:pos="0"/>
          <w:tab w:val="left" w:pos="2160"/>
        </w:tabs>
        <w:jc w:val="both"/>
        <w:rPr>
          <w:rFonts w:ascii="Marianne" w:hAnsi="Marianne" w:cs="Arial"/>
          <w:i/>
          <w:iCs/>
          <w:sz w:val="18"/>
          <w:szCs w:val="18"/>
        </w:rPr>
      </w:pPr>
    </w:p>
    <w:p w:rsidR="00825B32" w:rsidRDefault="00825B32">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25B32">
        <w:trPr>
          <w:trHeight w:val="629"/>
        </w:trPr>
        <w:tc>
          <w:tcPr>
            <w:tcW w:w="9747" w:type="dxa"/>
            <w:shd w:val="clear" w:color="auto" w:fill="465F9D"/>
          </w:tcPr>
          <w:p w:rsidR="00825B32" w:rsidRDefault="00150CBD">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825B32" w:rsidRDefault="00825B32">
      <w:pPr>
        <w:tabs>
          <w:tab w:val="left" w:pos="-142"/>
          <w:tab w:val="left" w:pos="4111"/>
        </w:tabs>
        <w:rPr>
          <w:rFonts w:ascii="Marianne" w:hAnsi="Marianne" w:cs="Arial"/>
          <w:b/>
          <w:bCs/>
          <w:sz w:val="22"/>
          <w:szCs w:val="22"/>
        </w:rPr>
      </w:pPr>
    </w:p>
    <w:p w:rsidR="00825B32" w:rsidRDefault="00150CBD">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lastRenderedPageBreak/>
        <w:t>Le candidat ne fournit que les renseignements demandés par l’acheteur au titre de l’aptitude à exercer l’activité professionnelle.</w:t>
      </w:r>
    </w:p>
    <w:p w:rsidR="00825B32" w:rsidRDefault="00150CBD">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825B32" w:rsidRDefault="00825B32">
      <w:pPr>
        <w:rPr>
          <w:rFonts w:ascii="Marianne" w:hAnsi="Marianne" w:cs="Arial"/>
        </w:rPr>
      </w:pPr>
    </w:p>
    <w:p w:rsidR="00825B32" w:rsidRDefault="00150CBD">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825B32" w:rsidRDefault="00825B32">
      <w:pPr>
        <w:jc w:val="both"/>
        <w:rPr>
          <w:rFonts w:ascii="Marianne" w:hAnsi="Marianne" w:cs="Arial"/>
          <w:i/>
          <w:sz w:val="18"/>
        </w:rPr>
      </w:pPr>
    </w:p>
    <w:p w:rsidR="00825B32" w:rsidRDefault="00825B32">
      <w:pPr>
        <w:jc w:val="both"/>
        <w:rPr>
          <w:rFonts w:ascii="Marianne" w:hAnsi="Marianne" w:cs="Arial"/>
          <w:i/>
          <w:sz w:val="18"/>
        </w:rPr>
      </w:pPr>
    </w:p>
    <w:p w:rsidR="00825B32" w:rsidRDefault="00825B32">
      <w:pPr>
        <w:jc w:val="both"/>
        <w:rPr>
          <w:rFonts w:ascii="Marianne" w:hAnsi="Marianne" w:cs="Arial"/>
          <w:i/>
          <w:sz w:val="18"/>
        </w:rPr>
      </w:pPr>
    </w:p>
    <w:p w:rsidR="00825B32" w:rsidRDefault="00825B32">
      <w:pPr>
        <w:jc w:val="both"/>
        <w:rPr>
          <w:rFonts w:ascii="Marianne" w:hAnsi="Marianne" w:cs="Arial"/>
          <w:i/>
          <w:sz w:val="18"/>
        </w:rPr>
      </w:pPr>
    </w:p>
    <w:p w:rsidR="00825B32" w:rsidRDefault="00825B32">
      <w:pPr>
        <w:jc w:val="both"/>
        <w:rPr>
          <w:rFonts w:ascii="Marianne" w:hAnsi="Marianne" w:cs="Arial"/>
          <w:i/>
          <w:sz w:val="18"/>
        </w:rPr>
      </w:pPr>
    </w:p>
    <w:p w:rsidR="00825B32" w:rsidRDefault="00825B32">
      <w:pPr>
        <w:jc w:val="both"/>
        <w:rPr>
          <w:rFonts w:ascii="Marianne" w:hAnsi="Marianne" w:cs="Arial"/>
          <w:i/>
          <w:sz w:val="18"/>
        </w:rPr>
      </w:pPr>
    </w:p>
    <w:p w:rsidR="00825B32" w:rsidRDefault="00825B32">
      <w:pPr>
        <w:jc w:val="both"/>
        <w:rPr>
          <w:rFonts w:ascii="Marianne" w:hAnsi="Marianne" w:cs="Arial"/>
          <w:i/>
          <w:sz w:val="18"/>
        </w:rPr>
      </w:pPr>
    </w:p>
    <w:p w:rsidR="00825B32" w:rsidRDefault="00150CBD">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825B32" w:rsidRDefault="00825B32">
      <w:pPr>
        <w:jc w:val="both"/>
        <w:rPr>
          <w:rFonts w:ascii="Marianne" w:hAnsi="Marianne" w:cs="Arial"/>
          <w:i/>
          <w:sz w:val="18"/>
        </w:rPr>
      </w:pPr>
    </w:p>
    <w:p w:rsidR="00825B32" w:rsidRDefault="00825B32">
      <w:pPr>
        <w:jc w:val="both"/>
        <w:rPr>
          <w:rFonts w:ascii="Marianne" w:hAnsi="Marianne" w:cs="Arial"/>
          <w:i/>
          <w:sz w:val="18"/>
        </w:rPr>
      </w:pPr>
    </w:p>
    <w:p w:rsidR="00825B32" w:rsidRDefault="00825B32">
      <w:pPr>
        <w:jc w:val="both"/>
        <w:rPr>
          <w:rFonts w:ascii="Marianne" w:hAnsi="Marianne" w:cs="Arial"/>
          <w:i/>
          <w:sz w:val="18"/>
        </w:rPr>
      </w:pPr>
    </w:p>
    <w:p w:rsidR="00825B32" w:rsidRDefault="00825B32">
      <w:pPr>
        <w:jc w:val="both"/>
        <w:rPr>
          <w:rFonts w:ascii="Marianne" w:hAnsi="Marianne" w:cs="Arial"/>
          <w:i/>
          <w:sz w:val="18"/>
        </w:rPr>
      </w:pPr>
    </w:p>
    <w:p w:rsidR="00825B32" w:rsidRDefault="00825B32">
      <w:pPr>
        <w:jc w:val="both"/>
        <w:rPr>
          <w:rFonts w:ascii="Marianne" w:hAnsi="Marianne" w:cs="Arial"/>
          <w:i/>
          <w:sz w:val="18"/>
        </w:rPr>
      </w:pPr>
    </w:p>
    <w:p w:rsidR="00825B32" w:rsidRDefault="00825B32">
      <w:pPr>
        <w:jc w:val="both"/>
        <w:rPr>
          <w:rFonts w:ascii="Marianne" w:hAnsi="Marianne" w:cs="Arial"/>
          <w:i/>
          <w:sz w:val="18"/>
        </w:rPr>
      </w:pPr>
    </w:p>
    <w:p w:rsidR="00825B32" w:rsidRDefault="00825B32">
      <w:pPr>
        <w:jc w:val="both"/>
        <w:rPr>
          <w:rFonts w:ascii="Marianne" w:hAnsi="Marianne" w:cs="Arial"/>
          <w:i/>
          <w:sz w:val="18"/>
        </w:rPr>
      </w:pPr>
    </w:p>
    <w:p w:rsidR="00825B32" w:rsidRDefault="00825B32">
      <w:pPr>
        <w:jc w:val="both"/>
        <w:rPr>
          <w:rFonts w:ascii="Marianne" w:hAnsi="Marianne" w:cs="Arial"/>
          <w:i/>
          <w:sz w:val="18"/>
        </w:rPr>
      </w:pPr>
    </w:p>
    <w:p w:rsidR="00825B32" w:rsidRDefault="00825B32">
      <w:pPr>
        <w:pStyle w:val="En-tte"/>
        <w:tabs>
          <w:tab w:val="clear" w:pos="4536"/>
          <w:tab w:val="clear" w:pos="9072"/>
          <w:tab w:val="left" w:pos="0"/>
          <w:tab w:val="left" w:pos="2160"/>
        </w:tabs>
        <w:jc w:val="both"/>
        <w:rPr>
          <w:rFonts w:ascii="Marianne" w:hAnsi="Marianne" w:cs="Arial"/>
          <w:i/>
          <w:sz w:val="18"/>
        </w:rPr>
      </w:pPr>
    </w:p>
    <w:p w:rsidR="00825B32" w:rsidRDefault="00825B32">
      <w:pPr>
        <w:pStyle w:val="En-tte"/>
        <w:tabs>
          <w:tab w:val="clear" w:pos="4536"/>
          <w:tab w:val="clear" w:pos="9072"/>
          <w:tab w:val="left" w:pos="0"/>
          <w:tab w:val="left" w:pos="2160"/>
        </w:tabs>
        <w:jc w:val="both"/>
        <w:rPr>
          <w:rFonts w:ascii="Marianne" w:hAnsi="Marianne" w:cs="Arial"/>
          <w:b/>
          <w:bCs/>
          <w:sz w:val="22"/>
          <w:szCs w:val="22"/>
        </w:rPr>
      </w:pPr>
    </w:p>
    <w:p w:rsidR="00825B32" w:rsidRDefault="00150CBD">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25B32" w:rsidRDefault="00150CBD">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25B32" w:rsidRDefault="00825B32">
      <w:pPr>
        <w:jc w:val="both"/>
        <w:rPr>
          <w:rFonts w:ascii="Marianne" w:hAnsi="Marianne" w:cs="Arial"/>
          <w:sz w:val="18"/>
        </w:rPr>
      </w:pPr>
    </w:p>
    <w:p w:rsidR="00825B32" w:rsidRDefault="00150CBD">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825B32" w:rsidRDefault="00825B32">
      <w:pPr>
        <w:ind w:left="284"/>
        <w:jc w:val="both"/>
        <w:rPr>
          <w:rFonts w:ascii="Marianne" w:hAnsi="Marianne" w:cs="Arial"/>
          <w:sz w:val="16"/>
        </w:rPr>
      </w:pPr>
    </w:p>
    <w:p w:rsidR="00825B32" w:rsidRDefault="00825B32">
      <w:pPr>
        <w:ind w:left="284"/>
        <w:jc w:val="both"/>
        <w:rPr>
          <w:rFonts w:ascii="Marianne" w:hAnsi="Marianne" w:cs="Arial"/>
          <w:sz w:val="16"/>
        </w:rPr>
      </w:pPr>
    </w:p>
    <w:p w:rsidR="00825B32" w:rsidRDefault="00825B32">
      <w:pPr>
        <w:ind w:left="284"/>
        <w:jc w:val="both"/>
        <w:rPr>
          <w:rFonts w:ascii="Marianne" w:hAnsi="Marianne" w:cs="Arial"/>
          <w:sz w:val="16"/>
        </w:rPr>
      </w:pPr>
    </w:p>
    <w:p w:rsidR="00825B32" w:rsidRDefault="00150CBD">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25B32" w:rsidRDefault="00825B32">
      <w:pPr>
        <w:ind w:left="284"/>
        <w:jc w:val="both"/>
        <w:rPr>
          <w:rFonts w:ascii="Marianne" w:hAnsi="Marianne" w:cs="Arial"/>
          <w:sz w:val="16"/>
        </w:rPr>
      </w:pPr>
    </w:p>
    <w:p w:rsidR="00825B32" w:rsidRDefault="00825B32">
      <w:pPr>
        <w:ind w:left="284"/>
        <w:jc w:val="both"/>
        <w:rPr>
          <w:rFonts w:ascii="Marianne" w:hAnsi="Marianne" w:cs="Arial"/>
          <w:sz w:val="16"/>
        </w:rPr>
      </w:pPr>
    </w:p>
    <w:p w:rsidR="00825B32" w:rsidRDefault="00825B32">
      <w:pPr>
        <w:ind w:left="284"/>
        <w:jc w:val="both"/>
        <w:rPr>
          <w:rFonts w:ascii="Marianne" w:hAnsi="Marianne" w:cs="Arial"/>
          <w:sz w:val="16"/>
        </w:rPr>
      </w:pPr>
    </w:p>
    <w:p w:rsidR="00825B32" w:rsidRDefault="00825B32">
      <w:pPr>
        <w:ind w:left="284"/>
        <w:jc w:val="both"/>
        <w:rPr>
          <w:rFonts w:ascii="Marianne" w:hAnsi="Marianne" w:cs="Arial"/>
          <w:sz w:val="16"/>
        </w:rPr>
      </w:pPr>
    </w:p>
    <w:p w:rsidR="00825B32" w:rsidRDefault="00825B32">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25B32">
        <w:trPr>
          <w:trHeight w:val="653"/>
        </w:trPr>
        <w:tc>
          <w:tcPr>
            <w:tcW w:w="9994" w:type="dxa"/>
            <w:shd w:val="clear" w:color="auto" w:fill="465F9D"/>
          </w:tcPr>
          <w:p w:rsidR="00825B32" w:rsidRDefault="00150CBD">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825B32" w:rsidRDefault="00825B32">
      <w:pPr>
        <w:pStyle w:val="En-tte"/>
        <w:tabs>
          <w:tab w:val="clear" w:pos="4536"/>
          <w:tab w:val="clear" w:pos="9072"/>
          <w:tab w:val="left" w:pos="0"/>
          <w:tab w:val="left" w:pos="2160"/>
        </w:tabs>
        <w:jc w:val="both"/>
        <w:rPr>
          <w:rFonts w:ascii="Marianne" w:hAnsi="Marianne" w:cs="Arial"/>
          <w:i/>
          <w:iCs/>
          <w:sz w:val="18"/>
          <w:szCs w:val="18"/>
        </w:rPr>
      </w:pPr>
    </w:p>
    <w:p w:rsidR="00825B32" w:rsidRDefault="00150CBD">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825B32" w:rsidRDefault="00825B32">
      <w:pPr>
        <w:ind w:left="284"/>
        <w:rPr>
          <w:rFonts w:ascii="Marianne" w:hAnsi="Marianne" w:cs="Arial"/>
        </w:rPr>
      </w:pPr>
    </w:p>
    <w:p w:rsidR="00825B32" w:rsidRDefault="00150CBD">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825B32" w:rsidRDefault="00825B32">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825B32">
        <w:trPr>
          <w:trHeight w:val="737"/>
        </w:trPr>
        <w:tc>
          <w:tcPr>
            <w:tcW w:w="2566" w:type="dxa"/>
            <w:tcBorders>
              <w:top w:val="single" w:sz="8" w:space="0" w:color="000000"/>
              <w:left w:val="single" w:sz="8" w:space="0" w:color="000000"/>
              <w:bottom w:val="single" w:sz="4" w:space="0" w:color="000000"/>
            </w:tcBorders>
            <w:shd w:val="clear" w:color="auto" w:fill="auto"/>
          </w:tcPr>
          <w:p w:rsidR="00825B32" w:rsidRDefault="00825B32">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825B32" w:rsidRDefault="00150CBD">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825B32" w:rsidRDefault="00150CBD">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825B32" w:rsidRDefault="00150CBD">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25B32">
        <w:trPr>
          <w:trHeight w:val="737"/>
        </w:trPr>
        <w:tc>
          <w:tcPr>
            <w:tcW w:w="2566" w:type="dxa"/>
            <w:tcBorders>
              <w:top w:val="single" w:sz="4" w:space="0" w:color="000000"/>
              <w:left w:val="single" w:sz="8" w:space="0" w:color="000000"/>
              <w:bottom w:val="single" w:sz="8" w:space="0" w:color="000000"/>
            </w:tcBorders>
            <w:shd w:val="clear" w:color="auto" w:fill="auto"/>
          </w:tcPr>
          <w:p w:rsidR="00825B32" w:rsidRDefault="00150CBD">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825B32" w:rsidRDefault="00825B32">
            <w:pPr>
              <w:tabs>
                <w:tab w:val="left" w:pos="864"/>
              </w:tabs>
              <w:snapToGrid w:val="0"/>
              <w:spacing w:before="120" w:after="120"/>
              <w:rPr>
                <w:rFonts w:ascii="Marianne" w:hAnsi="Marianne" w:cs="Arial"/>
                <w:sz w:val="16"/>
                <w:szCs w:val="16"/>
              </w:rPr>
            </w:pPr>
          </w:p>
          <w:p w:rsidR="00825B32" w:rsidRDefault="00825B32">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825B32" w:rsidRDefault="00825B32">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825B32" w:rsidRDefault="00825B32">
            <w:pPr>
              <w:tabs>
                <w:tab w:val="left" w:pos="864"/>
              </w:tabs>
              <w:snapToGrid w:val="0"/>
              <w:spacing w:before="120" w:after="120"/>
              <w:jc w:val="right"/>
              <w:rPr>
                <w:rFonts w:ascii="Marianne" w:hAnsi="Marianne" w:cs="Arial"/>
                <w:sz w:val="16"/>
                <w:szCs w:val="16"/>
              </w:rPr>
            </w:pPr>
          </w:p>
        </w:tc>
      </w:tr>
      <w:tr w:rsidR="00825B32">
        <w:trPr>
          <w:trHeight w:val="737"/>
        </w:trPr>
        <w:tc>
          <w:tcPr>
            <w:tcW w:w="2566" w:type="dxa"/>
            <w:tcBorders>
              <w:left w:val="single" w:sz="8" w:space="0" w:color="000000"/>
              <w:bottom w:val="single" w:sz="8" w:space="0" w:color="000000"/>
            </w:tcBorders>
            <w:shd w:val="clear" w:color="auto" w:fill="auto"/>
          </w:tcPr>
          <w:p w:rsidR="00825B32" w:rsidRDefault="00150CBD">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825B32" w:rsidRDefault="00825B32">
            <w:pPr>
              <w:tabs>
                <w:tab w:val="left" w:pos="864"/>
              </w:tabs>
              <w:snapToGrid w:val="0"/>
              <w:spacing w:before="120" w:after="120"/>
              <w:rPr>
                <w:rFonts w:ascii="Marianne" w:hAnsi="Marianne" w:cs="Arial"/>
                <w:sz w:val="16"/>
                <w:szCs w:val="16"/>
              </w:rPr>
            </w:pPr>
          </w:p>
          <w:p w:rsidR="00825B32" w:rsidRDefault="00150CBD">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825B32" w:rsidRDefault="00825B32">
            <w:pPr>
              <w:tabs>
                <w:tab w:val="left" w:pos="864"/>
              </w:tabs>
              <w:snapToGrid w:val="0"/>
              <w:spacing w:before="120" w:after="120"/>
              <w:jc w:val="right"/>
              <w:rPr>
                <w:rFonts w:ascii="Marianne" w:hAnsi="Marianne" w:cs="Arial"/>
                <w:sz w:val="16"/>
                <w:szCs w:val="16"/>
              </w:rPr>
            </w:pPr>
          </w:p>
          <w:p w:rsidR="00825B32" w:rsidRDefault="00150CBD">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825B32" w:rsidRDefault="00825B32">
            <w:pPr>
              <w:tabs>
                <w:tab w:val="left" w:pos="864"/>
              </w:tabs>
              <w:snapToGrid w:val="0"/>
              <w:spacing w:before="120" w:after="120"/>
              <w:jc w:val="right"/>
              <w:rPr>
                <w:rFonts w:ascii="Marianne" w:hAnsi="Marianne" w:cs="Arial"/>
                <w:sz w:val="16"/>
                <w:szCs w:val="16"/>
              </w:rPr>
            </w:pPr>
          </w:p>
          <w:p w:rsidR="00825B32" w:rsidRDefault="00150CBD">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825B32" w:rsidRDefault="00825B32">
      <w:pPr>
        <w:tabs>
          <w:tab w:val="left" w:pos="864"/>
        </w:tabs>
        <w:jc w:val="both"/>
        <w:rPr>
          <w:rFonts w:ascii="Marianne" w:hAnsi="Marianne" w:cs="Arial"/>
        </w:rPr>
      </w:pPr>
    </w:p>
    <w:p w:rsidR="00825B32" w:rsidRDefault="00150CBD">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825B32" w:rsidRDefault="00825B32">
      <w:pPr>
        <w:tabs>
          <w:tab w:val="left" w:pos="864"/>
        </w:tabs>
        <w:jc w:val="both"/>
        <w:rPr>
          <w:rFonts w:ascii="Marianne" w:hAnsi="Marianne" w:cs="Arial"/>
        </w:rPr>
      </w:pPr>
    </w:p>
    <w:p w:rsidR="00825B32" w:rsidRDefault="00150CBD">
      <w:pPr>
        <w:tabs>
          <w:tab w:val="left" w:pos="864"/>
        </w:tabs>
        <w:ind w:left="567"/>
        <w:jc w:val="both"/>
        <w:rPr>
          <w:rFonts w:ascii="Marianne" w:hAnsi="Marianne" w:cs="Arial"/>
        </w:rPr>
      </w:pPr>
      <w:r>
        <w:rPr>
          <w:rFonts w:ascii="Marianne" w:hAnsi="Marianne" w:cs="Arial"/>
        </w:rPr>
        <w:t>……./…………./……</w:t>
      </w:r>
    </w:p>
    <w:p w:rsidR="00825B32" w:rsidRDefault="00825B32">
      <w:pPr>
        <w:tabs>
          <w:tab w:val="left" w:pos="864"/>
        </w:tabs>
        <w:jc w:val="both"/>
        <w:rPr>
          <w:rFonts w:ascii="Marianne" w:hAnsi="Marianne" w:cs="Arial"/>
        </w:rPr>
      </w:pPr>
    </w:p>
    <w:p w:rsidR="00825B32" w:rsidRDefault="00150CBD">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825B32" w:rsidRDefault="00150CBD">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0234DF" w:rsidRDefault="000234DF">
      <w:pPr>
        <w:jc w:val="both"/>
        <w:rPr>
          <w:rFonts w:ascii="Marianne" w:hAnsi="Marianne" w:cs="Arial"/>
          <w:i/>
          <w:sz w:val="18"/>
        </w:rPr>
      </w:pPr>
    </w:p>
    <w:p w:rsidR="000234DF" w:rsidRPr="000234DF" w:rsidRDefault="00150CBD" w:rsidP="000234DF">
      <w:pPr>
        <w:keepNext/>
        <w:suppressAutoHyphens w:val="0"/>
        <w:rPr>
          <w:rFonts w:ascii="Marianne" w:hAnsi="Marianne" w:cs="Arial"/>
          <w:b/>
          <w:szCs w:val="24"/>
          <w:u w:val="single"/>
          <w:lang w:val="fr-BE" w:eastAsia="en-US"/>
        </w:rPr>
      </w:pPr>
      <w:r w:rsidRPr="000234DF">
        <w:rPr>
          <w:rFonts w:ascii="Marianne" w:hAnsi="Marianne" w:cs="Arial"/>
          <w:b/>
          <w:szCs w:val="24"/>
          <w:u w:val="single"/>
          <w:lang w:val="fr-BE" w:eastAsia="en-US"/>
        </w:rPr>
        <w:t xml:space="preserve">Capacité économique et financière du candidat : </w:t>
      </w:r>
    </w:p>
    <w:p w:rsidR="000234DF" w:rsidRPr="000234DF" w:rsidRDefault="00150CBD"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Déclaration concernant le chiffre d'affaires global du candidat (imprimé DC2)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p w:rsidR="000234DF" w:rsidRPr="000234DF" w:rsidRDefault="000234DF" w:rsidP="000234DF">
      <w:pPr>
        <w:keepNext/>
        <w:suppressAutoHyphens w:val="0"/>
        <w:rPr>
          <w:rFonts w:ascii="Marianne" w:hAnsi="Marianne" w:cs="Arial"/>
          <w:szCs w:val="24"/>
          <w:lang w:val="fr-BE" w:eastAsia="en-US"/>
        </w:rPr>
      </w:pPr>
    </w:p>
    <w:p w:rsidR="000234DF" w:rsidRPr="000234DF" w:rsidRDefault="00150CBD"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Niveau(x) minimal(aux</w:t>
      </w:r>
      <w:proofErr w:type="gramStart"/>
      <w:r w:rsidRPr="000234DF">
        <w:rPr>
          <w:rFonts w:ascii="Marianne" w:hAnsi="Marianne" w:cs="Arial"/>
          <w:color w:val="000000"/>
          <w:szCs w:val="24"/>
          <w:lang w:val="fr-BE" w:eastAsia="en-US"/>
        </w:rPr>
        <w:t>):</w:t>
      </w:r>
      <w:proofErr w:type="gramEnd"/>
    </w:p>
    <w:p w:rsidR="000234DF" w:rsidRPr="000234DF" w:rsidRDefault="00150CBD"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150CBD"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0234DF" w:rsidP="000234DF">
      <w:pPr>
        <w:keepNext/>
        <w:suppressAutoHyphens w:val="0"/>
        <w:rPr>
          <w:rFonts w:ascii="Marianne" w:hAnsi="Marianne" w:cs="Arial"/>
          <w:szCs w:val="24"/>
          <w:lang w:val="fr-BE" w:eastAsia="en-US"/>
        </w:rPr>
      </w:pPr>
    </w:p>
    <w:p w:rsidR="000234DF" w:rsidRPr="000234DF" w:rsidRDefault="00150CBD" w:rsidP="000234DF">
      <w:pPr>
        <w:keepNext/>
        <w:rPr>
          <w:rFonts w:ascii="Marianne" w:hAnsi="Marianne" w:cs="Arial"/>
          <w:lang w:val="fr-BE" w:eastAsia="en-US"/>
        </w:rPr>
      </w:pPr>
      <w:r w:rsidRPr="000234DF">
        <w:rPr>
          <w:rFonts w:ascii="Marianne" w:hAnsi="Marianne" w:cs="Arial"/>
          <w:color w:val="000000"/>
          <w:lang w:val="fr-BE"/>
        </w:rPr>
        <w:t>______________</w:t>
      </w:r>
    </w:p>
    <w:p w:rsidR="000234DF" w:rsidRDefault="000234DF">
      <w:pPr>
        <w:jc w:val="both"/>
        <w:rPr>
          <w:rFonts w:ascii="Marianne" w:hAnsi="Marianne" w:cs="Arial"/>
          <w:i/>
          <w:sz w:val="18"/>
        </w:rPr>
      </w:pPr>
    </w:p>
    <w:p w:rsidR="00825B32" w:rsidRDefault="00150CBD">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825B32" w:rsidRDefault="00825B32">
      <w:pPr>
        <w:tabs>
          <w:tab w:val="left" w:pos="864"/>
        </w:tabs>
        <w:jc w:val="both"/>
        <w:rPr>
          <w:rFonts w:ascii="Marianne" w:hAnsi="Marianne" w:cs="Arial"/>
        </w:rPr>
      </w:pPr>
    </w:p>
    <w:p w:rsidR="00825B32" w:rsidRDefault="00150CBD">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1435B">
        <w:rPr>
          <w:rFonts w:ascii="Marianne" w:hAnsi="Marianne"/>
        </w:rPr>
      </w:r>
      <w:r w:rsidR="0041435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825B32" w:rsidRDefault="00150CBD">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825B32" w:rsidRDefault="00825B32">
      <w:pPr>
        <w:pStyle w:val="En-tte"/>
        <w:tabs>
          <w:tab w:val="clear" w:pos="4536"/>
          <w:tab w:val="clear" w:pos="9072"/>
          <w:tab w:val="left" w:pos="0"/>
          <w:tab w:val="left" w:pos="2160"/>
        </w:tabs>
        <w:jc w:val="both"/>
        <w:rPr>
          <w:rFonts w:ascii="Marianne" w:hAnsi="Marianne" w:cs="Arial"/>
          <w:i/>
          <w:iCs/>
          <w:sz w:val="18"/>
          <w:szCs w:val="18"/>
        </w:rPr>
      </w:pPr>
    </w:p>
    <w:p w:rsidR="00825B32" w:rsidRDefault="00150CBD">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825B32" w:rsidRDefault="00825B32">
      <w:pPr>
        <w:tabs>
          <w:tab w:val="left" w:pos="864"/>
        </w:tabs>
        <w:jc w:val="both"/>
        <w:rPr>
          <w:rFonts w:ascii="Marianne" w:hAnsi="Marianne" w:cs="Arial"/>
        </w:rPr>
      </w:pPr>
    </w:p>
    <w:p w:rsidR="00825B32" w:rsidRDefault="00150CBD">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825B32" w:rsidRDefault="00150CBD">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25B32" w:rsidRDefault="00825B32">
      <w:pPr>
        <w:rPr>
          <w:rFonts w:ascii="Marianne" w:hAnsi="Marianne" w:cs="Arial"/>
          <w:sz w:val="18"/>
        </w:rPr>
      </w:pPr>
    </w:p>
    <w:p w:rsidR="00825B32" w:rsidRDefault="00150CBD">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825B32" w:rsidRDefault="00825B32">
      <w:pPr>
        <w:ind w:left="284"/>
        <w:rPr>
          <w:rFonts w:ascii="Marianne" w:hAnsi="Marianne" w:cs="Arial"/>
          <w:sz w:val="16"/>
        </w:rPr>
      </w:pPr>
    </w:p>
    <w:p w:rsidR="00825B32" w:rsidRDefault="00825B32">
      <w:pPr>
        <w:ind w:left="284"/>
        <w:rPr>
          <w:rFonts w:ascii="Marianne" w:hAnsi="Marianne" w:cs="Arial"/>
          <w:sz w:val="16"/>
        </w:rPr>
      </w:pPr>
    </w:p>
    <w:p w:rsidR="00825B32" w:rsidRDefault="00825B32">
      <w:pPr>
        <w:ind w:left="284"/>
        <w:rPr>
          <w:rFonts w:ascii="Marianne" w:hAnsi="Marianne" w:cs="Arial"/>
          <w:sz w:val="16"/>
        </w:rPr>
      </w:pPr>
    </w:p>
    <w:p w:rsidR="00825B32" w:rsidRDefault="00150CBD">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25B32" w:rsidRDefault="00825B32">
      <w:pPr>
        <w:ind w:left="284"/>
        <w:rPr>
          <w:rFonts w:ascii="Marianne" w:hAnsi="Marianne" w:cs="Arial"/>
        </w:rPr>
      </w:pPr>
    </w:p>
    <w:p w:rsidR="00825B32" w:rsidRDefault="00825B32">
      <w:pPr>
        <w:ind w:left="284"/>
        <w:rPr>
          <w:rFonts w:ascii="Marianne" w:hAnsi="Marianne" w:cs="Arial"/>
        </w:rPr>
      </w:pPr>
    </w:p>
    <w:p w:rsidR="00825B32" w:rsidRDefault="00825B32">
      <w:pPr>
        <w:ind w:left="284"/>
        <w:rPr>
          <w:rFonts w:ascii="Marianne" w:hAnsi="Marianne" w:cs="Arial"/>
        </w:rPr>
      </w:pPr>
    </w:p>
    <w:p w:rsidR="00825B32" w:rsidRDefault="00825B32">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25B32">
        <w:tc>
          <w:tcPr>
            <w:tcW w:w="9852" w:type="dxa"/>
            <w:shd w:val="clear" w:color="auto" w:fill="465F9D"/>
          </w:tcPr>
          <w:p w:rsidR="00825B32" w:rsidRDefault="00150CBD">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825B32" w:rsidRDefault="00825B32">
      <w:pPr>
        <w:pStyle w:val="En-tte"/>
        <w:tabs>
          <w:tab w:val="clear" w:pos="4536"/>
          <w:tab w:val="clear" w:pos="9072"/>
          <w:tab w:val="left" w:pos="0"/>
          <w:tab w:val="left" w:pos="2160"/>
        </w:tabs>
        <w:jc w:val="both"/>
        <w:rPr>
          <w:rFonts w:ascii="Marianne" w:hAnsi="Marianne" w:cs="Arial"/>
          <w:i/>
          <w:iCs/>
          <w:sz w:val="18"/>
          <w:szCs w:val="18"/>
        </w:rPr>
      </w:pPr>
    </w:p>
    <w:p w:rsidR="00825B32" w:rsidRDefault="00150CBD">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825B32" w:rsidRDefault="00825B32">
      <w:pPr>
        <w:pStyle w:val="En-tte"/>
        <w:tabs>
          <w:tab w:val="clear" w:pos="4536"/>
          <w:tab w:val="clear" w:pos="9072"/>
          <w:tab w:val="left" w:pos="0"/>
          <w:tab w:val="left" w:pos="2160"/>
        </w:tabs>
        <w:jc w:val="both"/>
        <w:rPr>
          <w:rFonts w:ascii="Marianne" w:hAnsi="Marianne" w:cs="Arial"/>
          <w:i/>
          <w:iCs/>
          <w:sz w:val="18"/>
          <w:szCs w:val="18"/>
        </w:rPr>
      </w:pPr>
    </w:p>
    <w:p w:rsidR="00825B32" w:rsidRDefault="00150CBD">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234DF" w:rsidRDefault="000234DF" w:rsidP="000234DF">
      <w:pPr>
        <w:keepNext/>
        <w:suppressAutoHyphens w:val="0"/>
        <w:rPr>
          <w:rFonts w:cs="Arial"/>
          <w:b/>
          <w:szCs w:val="24"/>
          <w:u w:val="single"/>
          <w:lang w:val="fr-BE" w:eastAsia="en-US"/>
        </w:rPr>
      </w:pPr>
    </w:p>
    <w:p w:rsidR="000234DF" w:rsidRPr="000234DF" w:rsidRDefault="00150CBD" w:rsidP="000234DF">
      <w:pPr>
        <w:keepNext/>
        <w:suppressAutoHyphens w:val="0"/>
        <w:rPr>
          <w:rFonts w:ascii="Marianne" w:hAnsi="Marianne" w:cs="Arial"/>
          <w:b/>
          <w:szCs w:val="24"/>
          <w:u w:val="single"/>
          <w:lang w:val="fr-BE" w:eastAsia="en-US"/>
        </w:rPr>
      </w:pPr>
      <w:r w:rsidRPr="000234DF">
        <w:rPr>
          <w:rFonts w:ascii="Marianne" w:hAnsi="Marianne" w:cs="Arial"/>
          <w:b/>
          <w:szCs w:val="24"/>
          <w:u w:val="single"/>
          <w:lang w:val="fr-BE" w:eastAsia="en-US"/>
        </w:rPr>
        <w:t xml:space="preserve">Capacité technique du candidat : </w:t>
      </w:r>
    </w:p>
    <w:p w:rsidR="000234DF" w:rsidRPr="000234DF" w:rsidRDefault="00150CBD"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Une déclaration indiquant les effectifs moyens annuels du candidat et l'importance du personnel d'encadrement pour chacune des trois dernières années.</w:t>
      </w:r>
    </w:p>
    <w:p w:rsidR="000234DF" w:rsidRPr="000234DF" w:rsidRDefault="00150CBD"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Une liste des principales livraisons effectuées ou des principaux services fournis au cours des trois dernières années, indiquant le montant, la date et le destinataire public ou privé. Les livraisons et les prestations de services sont prouvées par des attestations du destinataire ou, à défaut, par une déclaration de l'opérateur économique.</w:t>
      </w:r>
    </w:p>
    <w:p w:rsidR="000234DF" w:rsidRPr="000234DF" w:rsidRDefault="00150CBD"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Certificats de qualifications professionnelles (la preuve peut être apportée par tout moyen) </w:t>
      </w:r>
    </w:p>
    <w:p w:rsidR="000234DF" w:rsidRPr="000234DF" w:rsidRDefault="000234DF" w:rsidP="000234DF">
      <w:pPr>
        <w:keepNext/>
        <w:suppressAutoHyphens w:val="0"/>
        <w:rPr>
          <w:rFonts w:ascii="Marianne" w:hAnsi="Marianne" w:cs="Arial"/>
          <w:szCs w:val="24"/>
          <w:lang w:val="fr-BE" w:eastAsia="en-US"/>
        </w:rPr>
      </w:pPr>
    </w:p>
    <w:p w:rsidR="000234DF" w:rsidRPr="000234DF" w:rsidRDefault="00150CBD"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Niveau(x) minimal(aux</w:t>
      </w:r>
      <w:proofErr w:type="gramStart"/>
      <w:r w:rsidRPr="000234DF">
        <w:rPr>
          <w:rFonts w:ascii="Marianne" w:hAnsi="Marianne" w:cs="Arial"/>
          <w:color w:val="000000"/>
          <w:szCs w:val="24"/>
          <w:lang w:val="fr-BE" w:eastAsia="en-US"/>
        </w:rPr>
        <w:t>):</w:t>
      </w:r>
      <w:proofErr w:type="gramEnd"/>
    </w:p>
    <w:p w:rsidR="000234DF" w:rsidRPr="000234DF" w:rsidRDefault="00150CBD"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150CBD"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150CBD"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150CBD"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0234DF" w:rsidP="000234DF">
      <w:pPr>
        <w:keepNext/>
        <w:suppressAutoHyphens w:val="0"/>
        <w:rPr>
          <w:rFonts w:ascii="Marianne" w:hAnsi="Marianne" w:cs="Arial"/>
          <w:szCs w:val="24"/>
          <w:lang w:val="fr-BE" w:eastAsia="en-US"/>
        </w:rPr>
      </w:pPr>
    </w:p>
    <w:p w:rsidR="000234DF" w:rsidRPr="000234DF" w:rsidRDefault="00150CBD" w:rsidP="000234DF">
      <w:pPr>
        <w:keepNext/>
        <w:rPr>
          <w:rFonts w:ascii="Marianne" w:hAnsi="Marianne" w:cs="Arial"/>
          <w:lang w:val="fr-BE" w:eastAsia="en-US"/>
        </w:rPr>
      </w:pPr>
      <w:r w:rsidRPr="000234DF">
        <w:rPr>
          <w:rFonts w:ascii="Marianne" w:hAnsi="Marianne" w:cs="Arial"/>
          <w:color w:val="000000"/>
          <w:lang w:val="fr-BE"/>
        </w:rPr>
        <w:t>______________</w:t>
      </w:r>
    </w:p>
    <w:p w:rsidR="00825B32" w:rsidRDefault="00825B32">
      <w:pPr>
        <w:pStyle w:val="En-tte"/>
        <w:tabs>
          <w:tab w:val="clear" w:pos="4536"/>
          <w:tab w:val="clear" w:pos="9072"/>
          <w:tab w:val="left" w:pos="864"/>
        </w:tabs>
        <w:rPr>
          <w:rFonts w:ascii="Marianne" w:hAnsi="Marianne" w:cs="Arial"/>
        </w:rPr>
      </w:pPr>
    </w:p>
    <w:p w:rsidR="00825B32" w:rsidRDefault="00150CBD">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25B32" w:rsidRDefault="00825B32">
      <w:pPr>
        <w:pStyle w:val="En-tte"/>
        <w:tabs>
          <w:tab w:val="clear" w:pos="4536"/>
          <w:tab w:val="clear" w:pos="9072"/>
          <w:tab w:val="left" w:pos="864"/>
        </w:tabs>
        <w:rPr>
          <w:rFonts w:ascii="Marianne" w:hAnsi="Marianne" w:cs="Arial"/>
        </w:rPr>
      </w:pPr>
    </w:p>
    <w:p w:rsidR="00825B32" w:rsidRDefault="00150CBD">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825B32" w:rsidRDefault="00150CBD">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25B32" w:rsidRDefault="00825B32">
      <w:pPr>
        <w:pStyle w:val="En-tte"/>
        <w:tabs>
          <w:tab w:val="left" w:pos="864"/>
        </w:tabs>
        <w:rPr>
          <w:rFonts w:ascii="Marianne" w:hAnsi="Marianne" w:cs="Arial"/>
        </w:rPr>
      </w:pPr>
    </w:p>
    <w:p w:rsidR="00825B32" w:rsidRDefault="00150CBD">
      <w:pPr>
        <w:ind w:left="284"/>
        <w:rPr>
          <w:rFonts w:ascii="Marianne" w:hAnsi="Marianne" w:cs="Arial"/>
          <w:sz w:val="16"/>
        </w:rPr>
      </w:pPr>
      <w:r>
        <w:rPr>
          <w:rFonts w:ascii="Marianne" w:hAnsi="Marianne" w:cs="Arial"/>
          <w:sz w:val="16"/>
        </w:rPr>
        <w:t>- Adresse internet :</w:t>
      </w:r>
    </w:p>
    <w:p w:rsidR="00825B32" w:rsidRDefault="00825B32">
      <w:pPr>
        <w:pStyle w:val="En-tte"/>
        <w:tabs>
          <w:tab w:val="left" w:pos="864"/>
        </w:tabs>
        <w:rPr>
          <w:rFonts w:ascii="Marianne" w:hAnsi="Marianne" w:cs="Arial"/>
        </w:rPr>
      </w:pPr>
    </w:p>
    <w:p w:rsidR="00825B32" w:rsidRDefault="00825B32">
      <w:pPr>
        <w:pStyle w:val="En-tte"/>
        <w:tabs>
          <w:tab w:val="left" w:pos="864"/>
        </w:tabs>
        <w:rPr>
          <w:rFonts w:ascii="Marianne" w:hAnsi="Marianne" w:cs="Arial"/>
        </w:rPr>
      </w:pPr>
    </w:p>
    <w:p w:rsidR="00825B32" w:rsidRDefault="00150CBD">
      <w:pPr>
        <w:ind w:left="284"/>
        <w:rPr>
          <w:rFonts w:ascii="Marianne" w:hAnsi="Marianne" w:cs="Arial"/>
          <w:sz w:val="16"/>
        </w:rPr>
      </w:pPr>
      <w:r>
        <w:rPr>
          <w:rFonts w:ascii="Marianne" w:hAnsi="Marianne" w:cs="Arial"/>
          <w:sz w:val="16"/>
        </w:rPr>
        <w:t>- Renseignements nécessaires pour y accéder :</w:t>
      </w:r>
    </w:p>
    <w:p w:rsidR="00825B32" w:rsidRDefault="00825B32">
      <w:pPr>
        <w:ind w:left="284"/>
        <w:rPr>
          <w:rFonts w:ascii="Marianne" w:hAnsi="Marianne" w:cs="Arial"/>
          <w:sz w:val="16"/>
        </w:rPr>
      </w:pPr>
    </w:p>
    <w:p w:rsidR="00825B32" w:rsidRDefault="00825B32">
      <w:pPr>
        <w:ind w:left="284"/>
      </w:pPr>
    </w:p>
    <w:p w:rsidR="00825B32" w:rsidRDefault="00825B32">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25B32">
        <w:trPr>
          <w:trHeight w:val="712"/>
        </w:trPr>
        <w:tc>
          <w:tcPr>
            <w:tcW w:w="9710" w:type="dxa"/>
            <w:shd w:val="clear" w:color="auto" w:fill="465F9D"/>
          </w:tcPr>
          <w:p w:rsidR="00825B32" w:rsidRDefault="00150CBD">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825B32" w:rsidRDefault="00150CBD">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825B32" w:rsidRDefault="00150CBD">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825B32" w:rsidRDefault="00825B32">
      <w:pPr>
        <w:tabs>
          <w:tab w:val="left" w:pos="576"/>
        </w:tabs>
        <w:rPr>
          <w:rFonts w:ascii="Marianne" w:hAnsi="Marianne" w:cs="Arial"/>
          <w:iCs/>
        </w:rPr>
      </w:pPr>
    </w:p>
    <w:p w:rsidR="00825B32" w:rsidRDefault="00150CBD">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825B32" w:rsidRDefault="00150CBD">
      <w:pPr>
        <w:jc w:val="both"/>
        <w:rPr>
          <w:rFonts w:ascii="Marianne" w:hAnsi="Marianne" w:cs="Arial"/>
          <w:i/>
          <w:iCs/>
          <w:sz w:val="18"/>
          <w:szCs w:val="18"/>
        </w:rPr>
      </w:pPr>
      <w:r>
        <w:rPr>
          <w:rFonts w:ascii="Marianne" w:hAnsi="Marianne" w:cs="Arial"/>
          <w:i/>
          <w:iCs/>
          <w:sz w:val="18"/>
          <w:szCs w:val="18"/>
        </w:rPr>
        <w:t>(Adapter le tableau autant que nécessaire)</w:t>
      </w:r>
    </w:p>
    <w:p w:rsidR="00825B32" w:rsidRDefault="00825B32">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25B32">
        <w:trPr>
          <w:trHeight w:val="1200"/>
        </w:trPr>
        <w:tc>
          <w:tcPr>
            <w:tcW w:w="832" w:type="dxa"/>
            <w:tcBorders>
              <w:top w:val="single" w:sz="4" w:space="0" w:color="000000"/>
              <w:left w:val="single" w:sz="4" w:space="0" w:color="000000"/>
              <w:bottom w:val="single" w:sz="4" w:space="0" w:color="000000"/>
            </w:tcBorders>
            <w:vAlign w:val="center"/>
          </w:tcPr>
          <w:p w:rsidR="00825B32" w:rsidRDefault="00150CBD">
            <w:pPr>
              <w:jc w:val="center"/>
              <w:rPr>
                <w:rFonts w:ascii="Marianne" w:hAnsi="Marianne" w:cs="Arial"/>
                <w:b/>
              </w:rPr>
            </w:pPr>
            <w:r>
              <w:rPr>
                <w:rFonts w:ascii="Marianne" w:hAnsi="Marianne" w:cs="Arial"/>
                <w:b/>
              </w:rPr>
              <w:t>N°</w:t>
            </w:r>
          </w:p>
          <w:p w:rsidR="00825B32" w:rsidRDefault="00150CBD">
            <w:pPr>
              <w:jc w:val="center"/>
              <w:rPr>
                <w:rFonts w:ascii="Marianne" w:hAnsi="Marianne" w:cs="Arial"/>
                <w:b/>
              </w:rPr>
            </w:pPr>
            <w:proofErr w:type="gramStart"/>
            <w:r>
              <w:rPr>
                <w:rFonts w:ascii="Marianne" w:hAnsi="Marianne" w:cs="Arial"/>
                <w:b/>
              </w:rPr>
              <w:t>du</w:t>
            </w:r>
            <w:proofErr w:type="gramEnd"/>
          </w:p>
          <w:p w:rsidR="00825B32" w:rsidRDefault="00150CBD">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25B32" w:rsidRDefault="00150CBD">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5B32" w:rsidRDefault="00150CBD">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25B32">
        <w:trPr>
          <w:trHeight w:val="1021"/>
        </w:trPr>
        <w:tc>
          <w:tcPr>
            <w:tcW w:w="832" w:type="dxa"/>
            <w:tcBorders>
              <w:top w:val="single" w:sz="4" w:space="0" w:color="000000"/>
              <w:left w:val="single" w:sz="4" w:space="0" w:color="000000"/>
            </w:tcBorders>
            <w:shd w:val="clear" w:color="auto" w:fill="B4C6E7"/>
          </w:tcPr>
          <w:p w:rsidR="00825B32" w:rsidRDefault="00825B32">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825B32" w:rsidRDefault="00825B32">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825B32" w:rsidRDefault="00825B32">
            <w:pPr>
              <w:snapToGrid w:val="0"/>
              <w:jc w:val="both"/>
              <w:rPr>
                <w:rFonts w:ascii="Marianne" w:hAnsi="Marianne" w:cs="Arial"/>
              </w:rPr>
            </w:pPr>
          </w:p>
        </w:tc>
      </w:tr>
      <w:tr w:rsidR="00825B32">
        <w:trPr>
          <w:trHeight w:val="1021"/>
        </w:trPr>
        <w:tc>
          <w:tcPr>
            <w:tcW w:w="832" w:type="dxa"/>
            <w:tcBorders>
              <w:left w:val="single" w:sz="4" w:space="0" w:color="000000"/>
            </w:tcBorders>
          </w:tcPr>
          <w:p w:rsidR="00825B32" w:rsidRDefault="00825B32">
            <w:pPr>
              <w:snapToGrid w:val="0"/>
              <w:jc w:val="both"/>
              <w:rPr>
                <w:rFonts w:ascii="Marianne" w:hAnsi="Marianne" w:cs="Arial"/>
              </w:rPr>
            </w:pPr>
          </w:p>
        </w:tc>
        <w:tc>
          <w:tcPr>
            <w:tcW w:w="4394" w:type="dxa"/>
            <w:tcBorders>
              <w:left w:val="single" w:sz="4" w:space="0" w:color="000000"/>
            </w:tcBorders>
            <w:shd w:val="clear" w:color="auto" w:fill="auto"/>
          </w:tcPr>
          <w:p w:rsidR="00825B32" w:rsidRDefault="00825B3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25B32" w:rsidRDefault="00825B32">
            <w:pPr>
              <w:snapToGrid w:val="0"/>
              <w:jc w:val="both"/>
              <w:rPr>
                <w:rFonts w:ascii="Marianne" w:hAnsi="Marianne" w:cs="Arial"/>
              </w:rPr>
            </w:pPr>
          </w:p>
        </w:tc>
      </w:tr>
      <w:tr w:rsidR="00825B32">
        <w:trPr>
          <w:trHeight w:val="1021"/>
        </w:trPr>
        <w:tc>
          <w:tcPr>
            <w:tcW w:w="832" w:type="dxa"/>
            <w:tcBorders>
              <w:left w:val="single" w:sz="4" w:space="0" w:color="000000"/>
            </w:tcBorders>
            <w:shd w:val="clear" w:color="auto" w:fill="B4C6E7"/>
          </w:tcPr>
          <w:p w:rsidR="00825B32" w:rsidRDefault="00825B32">
            <w:pPr>
              <w:snapToGrid w:val="0"/>
              <w:jc w:val="both"/>
              <w:rPr>
                <w:rFonts w:ascii="Marianne" w:hAnsi="Marianne" w:cs="Arial"/>
              </w:rPr>
            </w:pPr>
          </w:p>
        </w:tc>
        <w:tc>
          <w:tcPr>
            <w:tcW w:w="4394" w:type="dxa"/>
            <w:tcBorders>
              <w:left w:val="single" w:sz="4" w:space="0" w:color="000000"/>
            </w:tcBorders>
            <w:shd w:val="clear" w:color="auto" w:fill="B4C6E7"/>
          </w:tcPr>
          <w:p w:rsidR="00825B32" w:rsidRDefault="00825B3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25B32" w:rsidRDefault="00825B32">
            <w:pPr>
              <w:snapToGrid w:val="0"/>
              <w:jc w:val="both"/>
              <w:rPr>
                <w:rFonts w:ascii="Marianne" w:hAnsi="Marianne" w:cs="Arial"/>
              </w:rPr>
            </w:pPr>
          </w:p>
        </w:tc>
      </w:tr>
      <w:tr w:rsidR="00825B32">
        <w:trPr>
          <w:trHeight w:val="1021"/>
        </w:trPr>
        <w:tc>
          <w:tcPr>
            <w:tcW w:w="832" w:type="dxa"/>
            <w:tcBorders>
              <w:left w:val="single" w:sz="4" w:space="0" w:color="000000"/>
            </w:tcBorders>
          </w:tcPr>
          <w:p w:rsidR="00825B32" w:rsidRDefault="00825B32">
            <w:pPr>
              <w:snapToGrid w:val="0"/>
              <w:jc w:val="both"/>
              <w:rPr>
                <w:rFonts w:ascii="Marianne" w:hAnsi="Marianne" w:cs="Arial"/>
              </w:rPr>
            </w:pPr>
          </w:p>
        </w:tc>
        <w:tc>
          <w:tcPr>
            <w:tcW w:w="4394" w:type="dxa"/>
            <w:tcBorders>
              <w:left w:val="single" w:sz="4" w:space="0" w:color="000000"/>
            </w:tcBorders>
            <w:shd w:val="clear" w:color="auto" w:fill="auto"/>
          </w:tcPr>
          <w:p w:rsidR="00825B32" w:rsidRDefault="00825B3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25B32" w:rsidRDefault="00825B32">
            <w:pPr>
              <w:snapToGrid w:val="0"/>
              <w:jc w:val="both"/>
              <w:rPr>
                <w:rFonts w:ascii="Marianne" w:hAnsi="Marianne" w:cs="Arial"/>
              </w:rPr>
            </w:pPr>
          </w:p>
        </w:tc>
      </w:tr>
      <w:tr w:rsidR="00825B32">
        <w:trPr>
          <w:trHeight w:val="1021"/>
        </w:trPr>
        <w:tc>
          <w:tcPr>
            <w:tcW w:w="832" w:type="dxa"/>
            <w:tcBorders>
              <w:left w:val="single" w:sz="4" w:space="0" w:color="000000"/>
            </w:tcBorders>
            <w:shd w:val="clear" w:color="auto" w:fill="B4C6E7"/>
          </w:tcPr>
          <w:p w:rsidR="00825B32" w:rsidRDefault="00825B32">
            <w:pPr>
              <w:snapToGrid w:val="0"/>
              <w:jc w:val="both"/>
              <w:rPr>
                <w:rFonts w:ascii="Marianne" w:hAnsi="Marianne" w:cs="Arial"/>
              </w:rPr>
            </w:pPr>
          </w:p>
        </w:tc>
        <w:tc>
          <w:tcPr>
            <w:tcW w:w="4394" w:type="dxa"/>
            <w:tcBorders>
              <w:left w:val="single" w:sz="4" w:space="0" w:color="000000"/>
            </w:tcBorders>
            <w:shd w:val="clear" w:color="auto" w:fill="B4C6E7"/>
          </w:tcPr>
          <w:p w:rsidR="00825B32" w:rsidRDefault="00825B3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25B32" w:rsidRDefault="00825B32">
            <w:pPr>
              <w:snapToGrid w:val="0"/>
              <w:jc w:val="both"/>
              <w:rPr>
                <w:rFonts w:ascii="Marianne" w:hAnsi="Marianne" w:cs="Arial"/>
              </w:rPr>
            </w:pPr>
          </w:p>
        </w:tc>
      </w:tr>
      <w:tr w:rsidR="00825B32">
        <w:trPr>
          <w:trHeight w:val="1021"/>
        </w:trPr>
        <w:tc>
          <w:tcPr>
            <w:tcW w:w="832" w:type="dxa"/>
            <w:tcBorders>
              <w:left w:val="single" w:sz="4" w:space="0" w:color="000000"/>
            </w:tcBorders>
          </w:tcPr>
          <w:p w:rsidR="00825B32" w:rsidRDefault="00825B32">
            <w:pPr>
              <w:snapToGrid w:val="0"/>
              <w:jc w:val="both"/>
              <w:rPr>
                <w:rFonts w:ascii="Marianne" w:hAnsi="Marianne" w:cs="Arial"/>
              </w:rPr>
            </w:pPr>
          </w:p>
        </w:tc>
        <w:tc>
          <w:tcPr>
            <w:tcW w:w="4394" w:type="dxa"/>
            <w:tcBorders>
              <w:left w:val="single" w:sz="4" w:space="0" w:color="000000"/>
            </w:tcBorders>
            <w:shd w:val="clear" w:color="auto" w:fill="auto"/>
          </w:tcPr>
          <w:p w:rsidR="00825B32" w:rsidRDefault="00825B3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25B32" w:rsidRDefault="00825B32">
            <w:pPr>
              <w:snapToGrid w:val="0"/>
              <w:jc w:val="both"/>
              <w:rPr>
                <w:rFonts w:ascii="Marianne" w:hAnsi="Marianne" w:cs="Arial"/>
              </w:rPr>
            </w:pPr>
          </w:p>
        </w:tc>
      </w:tr>
      <w:tr w:rsidR="00825B32">
        <w:trPr>
          <w:trHeight w:val="1021"/>
        </w:trPr>
        <w:tc>
          <w:tcPr>
            <w:tcW w:w="832" w:type="dxa"/>
            <w:tcBorders>
              <w:left w:val="single" w:sz="4" w:space="0" w:color="000000"/>
            </w:tcBorders>
            <w:shd w:val="clear" w:color="auto" w:fill="B4C6E7"/>
          </w:tcPr>
          <w:p w:rsidR="00825B32" w:rsidRDefault="00825B32">
            <w:pPr>
              <w:snapToGrid w:val="0"/>
              <w:jc w:val="both"/>
              <w:rPr>
                <w:rFonts w:ascii="Marianne" w:hAnsi="Marianne" w:cs="Arial"/>
              </w:rPr>
            </w:pPr>
          </w:p>
        </w:tc>
        <w:tc>
          <w:tcPr>
            <w:tcW w:w="4394" w:type="dxa"/>
            <w:tcBorders>
              <w:left w:val="single" w:sz="4" w:space="0" w:color="000000"/>
            </w:tcBorders>
            <w:shd w:val="clear" w:color="auto" w:fill="B4C6E7"/>
          </w:tcPr>
          <w:p w:rsidR="00825B32" w:rsidRDefault="00825B3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25B32" w:rsidRDefault="00825B32">
            <w:pPr>
              <w:snapToGrid w:val="0"/>
              <w:jc w:val="both"/>
              <w:rPr>
                <w:rFonts w:ascii="Marianne" w:hAnsi="Marianne" w:cs="Arial"/>
              </w:rPr>
            </w:pPr>
          </w:p>
        </w:tc>
      </w:tr>
      <w:tr w:rsidR="00825B32">
        <w:trPr>
          <w:trHeight w:val="1021"/>
        </w:trPr>
        <w:tc>
          <w:tcPr>
            <w:tcW w:w="832" w:type="dxa"/>
            <w:tcBorders>
              <w:left w:val="single" w:sz="4" w:space="0" w:color="000000"/>
            </w:tcBorders>
          </w:tcPr>
          <w:p w:rsidR="00825B32" w:rsidRDefault="00825B32">
            <w:pPr>
              <w:snapToGrid w:val="0"/>
              <w:jc w:val="both"/>
              <w:rPr>
                <w:rFonts w:ascii="Marianne" w:hAnsi="Marianne" w:cs="Arial"/>
              </w:rPr>
            </w:pPr>
          </w:p>
        </w:tc>
        <w:tc>
          <w:tcPr>
            <w:tcW w:w="4394" w:type="dxa"/>
            <w:tcBorders>
              <w:left w:val="single" w:sz="4" w:space="0" w:color="000000"/>
            </w:tcBorders>
            <w:shd w:val="clear" w:color="auto" w:fill="auto"/>
          </w:tcPr>
          <w:p w:rsidR="00825B32" w:rsidRDefault="00825B3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25B32" w:rsidRDefault="00825B32">
            <w:pPr>
              <w:snapToGrid w:val="0"/>
              <w:jc w:val="both"/>
              <w:rPr>
                <w:rFonts w:ascii="Marianne" w:hAnsi="Marianne" w:cs="Arial"/>
              </w:rPr>
            </w:pPr>
          </w:p>
        </w:tc>
      </w:tr>
      <w:tr w:rsidR="00825B32">
        <w:trPr>
          <w:trHeight w:val="1021"/>
        </w:trPr>
        <w:tc>
          <w:tcPr>
            <w:tcW w:w="832" w:type="dxa"/>
            <w:tcBorders>
              <w:left w:val="single" w:sz="4" w:space="0" w:color="000000"/>
              <w:bottom w:val="single" w:sz="4" w:space="0" w:color="000000"/>
            </w:tcBorders>
            <w:shd w:val="clear" w:color="auto" w:fill="B4C6E7"/>
          </w:tcPr>
          <w:p w:rsidR="00825B32" w:rsidRDefault="00825B32">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825B32" w:rsidRDefault="00825B32">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825B32" w:rsidRDefault="00825B32">
            <w:pPr>
              <w:snapToGrid w:val="0"/>
              <w:jc w:val="both"/>
              <w:rPr>
                <w:rFonts w:ascii="Marianne" w:hAnsi="Marianne" w:cs="Arial"/>
              </w:rPr>
            </w:pPr>
          </w:p>
        </w:tc>
      </w:tr>
    </w:tbl>
    <w:p w:rsidR="00825B32" w:rsidRDefault="00825B32">
      <w:pPr>
        <w:pStyle w:val="En-tte"/>
        <w:tabs>
          <w:tab w:val="clear" w:pos="4536"/>
          <w:tab w:val="clear" w:pos="9072"/>
          <w:tab w:val="left" w:pos="864"/>
        </w:tabs>
        <w:rPr>
          <w:rFonts w:ascii="Marianne" w:hAnsi="Marianne" w:cs="Arial"/>
          <w:sz w:val="18"/>
          <w:szCs w:val="18"/>
        </w:rPr>
      </w:pPr>
    </w:p>
    <w:p w:rsidR="00825B32" w:rsidRDefault="00825B32">
      <w:pPr>
        <w:pStyle w:val="En-tte"/>
        <w:tabs>
          <w:tab w:val="clear" w:pos="4536"/>
          <w:tab w:val="clear" w:pos="9072"/>
          <w:tab w:val="left" w:pos="864"/>
        </w:tabs>
        <w:rPr>
          <w:rFonts w:ascii="Marianne" w:hAnsi="Marianne" w:cs="Arial"/>
          <w:sz w:val="18"/>
          <w:szCs w:val="18"/>
        </w:rPr>
      </w:pPr>
    </w:p>
    <w:p w:rsidR="00825B32" w:rsidRDefault="00825B32">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25B32">
        <w:trPr>
          <w:trHeight w:val="407"/>
        </w:trPr>
        <w:tc>
          <w:tcPr>
            <w:tcW w:w="9852" w:type="dxa"/>
            <w:shd w:val="clear" w:color="auto" w:fill="465F9D"/>
          </w:tcPr>
          <w:p w:rsidR="00825B32" w:rsidRDefault="00150CBD">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825B32" w:rsidRDefault="00825B32">
      <w:pPr>
        <w:tabs>
          <w:tab w:val="left" w:pos="426"/>
        </w:tabs>
        <w:jc w:val="both"/>
        <w:rPr>
          <w:rFonts w:ascii="Marianne" w:hAnsi="Marianne" w:cs="Arial"/>
          <w:spacing w:val="-10"/>
        </w:rPr>
      </w:pPr>
    </w:p>
    <w:p w:rsidR="00825B32" w:rsidRDefault="00150CBD">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825B32" w:rsidRDefault="00825B32">
      <w:pPr>
        <w:tabs>
          <w:tab w:val="left" w:pos="426"/>
        </w:tabs>
        <w:jc w:val="both"/>
        <w:rPr>
          <w:rFonts w:ascii="Marianne" w:hAnsi="Marianne" w:cs="Arial"/>
          <w:spacing w:val="-10"/>
        </w:rPr>
      </w:pPr>
    </w:p>
    <w:p w:rsidR="00825B32" w:rsidRDefault="00825B32">
      <w:pPr>
        <w:tabs>
          <w:tab w:val="left" w:pos="426"/>
        </w:tabs>
        <w:jc w:val="both"/>
        <w:rPr>
          <w:rFonts w:ascii="Marianne" w:hAnsi="Marianne" w:cs="Arial"/>
          <w:spacing w:val="-10"/>
        </w:rPr>
      </w:pPr>
    </w:p>
    <w:p w:rsidR="00825B32" w:rsidRDefault="00825B32">
      <w:pPr>
        <w:tabs>
          <w:tab w:val="left" w:pos="426"/>
        </w:tabs>
        <w:jc w:val="both"/>
        <w:rPr>
          <w:rFonts w:ascii="Marianne" w:hAnsi="Marianne" w:cs="Arial"/>
          <w:spacing w:val="-10"/>
        </w:rPr>
      </w:pPr>
    </w:p>
    <w:p w:rsidR="00825B32" w:rsidRDefault="00825B32">
      <w:pPr>
        <w:tabs>
          <w:tab w:val="left" w:pos="426"/>
        </w:tabs>
        <w:jc w:val="both"/>
        <w:rPr>
          <w:rFonts w:ascii="Marianne" w:hAnsi="Marianne" w:cs="Arial"/>
          <w:spacing w:val="-10"/>
        </w:rPr>
      </w:pPr>
    </w:p>
    <w:p w:rsidR="00825B32" w:rsidRDefault="00825B32">
      <w:pPr>
        <w:tabs>
          <w:tab w:val="left" w:pos="426"/>
        </w:tabs>
        <w:jc w:val="both"/>
        <w:rPr>
          <w:rFonts w:ascii="Marianne" w:hAnsi="Marianne" w:cs="Arial"/>
          <w:spacing w:val="-10"/>
        </w:rPr>
      </w:pPr>
    </w:p>
    <w:p w:rsidR="00825B32" w:rsidRDefault="00825B32">
      <w:pPr>
        <w:tabs>
          <w:tab w:val="left" w:pos="426"/>
        </w:tabs>
        <w:jc w:val="both"/>
        <w:rPr>
          <w:rFonts w:ascii="Marianne" w:hAnsi="Marianne" w:cs="Arial"/>
          <w:spacing w:val="-10"/>
        </w:rPr>
      </w:pPr>
    </w:p>
    <w:p w:rsidR="00825B32" w:rsidRDefault="00825B32">
      <w:pPr>
        <w:tabs>
          <w:tab w:val="left" w:pos="426"/>
        </w:tabs>
        <w:jc w:val="both"/>
        <w:rPr>
          <w:rFonts w:ascii="Marianne" w:hAnsi="Marianne" w:cs="Arial"/>
          <w:spacing w:val="-10"/>
        </w:rPr>
      </w:pPr>
    </w:p>
    <w:p w:rsidR="00825B32" w:rsidRDefault="00825B32">
      <w:pPr>
        <w:tabs>
          <w:tab w:val="left" w:pos="426"/>
        </w:tabs>
        <w:jc w:val="both"/>
        <w:rPr>
          <w:rFonts w:ascii="Marianne" w:hAnsi="Marianne" w:cs="Arial"/>
          <w:spacing w:val="-10"/>
        </w:rPr>
      </w:pPr>
    </w:p>
    <w:p w:rsidR="00825B32" w:rsidRDefault="00825B32">
      <w:pPr>
        <w:tabs>
          <w:tab w:val="left" w:pos="426"/>
        </w:tabs>
        <w:jc w:val="both"/>
        <w:rPr>
          <w:rFonts w:ascii="Marianne" w:hAnsi="Marianne" w:cs="Arial"/>
          <w:spacing w:val="-10"/>
        </w:rPr>
      </w:pPr>
    </w:p>
    <w:p w:rsidR="00825B32" w:rsidRDefault="00825B32">
      <w:pPr>
        <w:tabs>
          <w:tab w:val="left" w:pos="426"/>
        </w:tabs>
        <w:jc w:val="both"/>
        <w:rPr>
          <w:rFonts w:ascii="Marianne" w:hAnsi="Marianne" w:cs="Arial"/>
          <w:spacing w:val="-10"/>
        </w:rPr>
      </w:pPr>
    </w:p>
    <w:p w:rsidR="00825B32" w:rsidRDefault="00150CBD">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w:t>
      </w:r>
      <w:r>
        <w:rPr>
          <w:rFonts w:ascii="Marianne" w:hAnsi="Marianne" w:cs="Arial"/>
          <w:bCs/>
          <w:sz w:val="22"/>
          <w:szCs w:val="22"/>
        </w:rPr>
        <w:lastRenderedPageBreak/>
        <w:t xml:space="preserve">(uniquement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825B32" w:rsidRDefault="00825B32">
      <w:pPr>
        <w:tabs>
          <w:tab w:val="left" w:pos="426"/>
        </w:tabs>
        <w:jc w:val="both"/>
        <w:rPr>
          <w:rFonts w:ascii="Marianne" w:hAnsi="Marianne" w:cs="Arial"/>
          <w:spacing w:val="-10"/>
          <w:sz w:val="22"/>
          <w:szCs w:val="22"/>
        </w:rPr>
      </w:pPr>
    </w:p>
    <w:p w:rsidR="00825B32" w:rsidRDefault="00825B32">
      <w:pPr>
        <w:tabs>
          <w:tab w:val="left" w:pos="426"/>
        </w:tabs>
        <w:jc w:val="both"/>
        <w:rPr>
          <w:rFonts w:ascii="Marianne" w:hAnsi="Marianne" w:cs="Arial"/>
          <w:spacing w:val="-10"/>
          <w:sz w:val="22"/>
          <w:szCs w:val="22"/>
        </w:rPr>
      </w:pPr>
    </w:p>
    <w:p w:rsidR="00825B32" w:rsidRDefault="00825B32">
      <w:pPr>
        <w:tabs>
          <w:tab w:val="left" w:pos="426"/>
        </w:tabs>
        <w:jc w:val="both"/>
        <w:rPr>
          <w:rFonts w:ascii="Marianne" w:hAnsi="Marianne" w:cs="Arial"/>
          <w:spacing w:val="-10"/>
          <w:sz w:val="22"/>
          <w:szCs w:val="22"/>
        </w:rPr>
      </w:pPr>
    </w:p>
    <w:p w:rsidR="00825B32" w:rsidRDefault="00825B32">
      <w:pPr>
        <w:tabs>
          <w:tab w:val="left" w:pos="426"/>
        </w:tabs>
        <w:jc w:val="both"/>
        <w:rPr>
          <w:rFonts w:ascii="Marianne" w:hAnsi="Marianne" w:cs="Arial"/>
          <w:spacing w:val="-10"/>
          <w:sz w:val="22"/>
          <w:szCs w:val="22"/>
        </w:rPr>
      </w:pPr>
    </w:p>
    <w:p w:rsidR="00825B32" w:rsidRDefault="00825B32">
      <w:pPr>
        <w:tabs>
          <w:tab w:val="left" w:pos="426"/>
        </w:tabs>
        <w:jc w:val="both"/>
        <w:rPr>
          <w:rFonts w:ascii="Marianne" w:hAnsi="Marianne" w:cs="Arial"/>
          <w:spacing w:val="-10"/>
          <w:sz w:val="22"/>
          <w:szCs w:val="22"/>
        </w:rPr>
      </w:pPr>
    </w:p>
    <w:p w:rsidR="00825B32" w:rsidRDefault="00825B32">
      <w:pPr>
        <w:tabs>
          <w:tab w:val="left" w:pos="426"/>
        </w:tabs>
        <w:jc w:val="both"/>
        <w:rPr>
          <w:rFonts w:ascii="Marianne" w:hAnsi="Marianne" w:cs="Arial"/>
          <w:spacing w:val="-10"/>
          <w:sz w:val="22"/>
          <w:szCs w:val="22"/>
        </w:rPr>
      </w:pPr>
    </w:p>
    <w:p w:rsidR="00825B32" w:rsidRDefault="00825B32">
      <w:pPr>
        <w:tabs>
          <w:tab w:val="left" w:pos="426"/>
        </w:tabs>
        <w:jc w:val="both"/>
        <w:rPr>
          <w:rFonts w:ascii="Marianne" w:hAnsi="Marianne" w:cs="Arial"/>
          <w:spacing w:val="-10"/>
          <w:sz w:val="22"/>
          <w:szCs w:val="22"/>
        </w:rPr>
      </w:pPr>
    </w:p>
    <w:p w:rsidR="00825B32" w:rsidRDefault="00825B32">
      <w:pPr>
        <w:tabs>
          <w:tab w:val="left" w:pos="426"/>
        </w:tabs>
        <w:jc w:val="both"/>
        <w:rPr>
          <w:rFonts w:ascii="Marianne" w:hAnsi="Marianne" w:cs="Arial"/>
          <w:spacing w:val="-10"/>
          <w:sz w:val="22"/>
          <w:szCs w:val="22"/>
        </w:rPr>
      </w:pPr>
    </w:p>
    <w:p w:rsidR="00C72588" w:rsidRDefault="0041435B">
      <w:pPr>
        <w:spacing w:before="120" w:after="120"/>
        <w:jc w:val="both"/>
        <w:rPr>
          <w:rFonts w:ascii="Marianne" w:hAnsi="Marianne"/>
        </w:rPr>
      </w:pPr>
      <w:bookmarkStart w:id="5" w:name="_GoBack"/>
      <w:bookmarkEnd w:id="5"/>
    </w:p>
    <w:sectPr w:rsidR="00C72588">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2588" w:rsidRDefault="00150CBD">
      <w:r>
        <w:separator/>
      </w:r>
    </w:p>
  </w:endnote>
  <w:endnote w:type="continuationSeparator" w:id="0">
    <w:p w:rsidR="00C72588" w:rsidRDefault="00150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Univers">
    <w:altName w:val="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4DF" w:rsidRPr="000234DF" w:rsidRDefault="00150CBD" w:rsidP="000234DF">
    <w:pPr>
      <w:pStyle w:val="Pieddepage"/>
      <w:shd w:val="clear" w:color="auto" w:fill="465F9D"/>
      <w:spacing w:before="240"/>
      <w:jc w:val="right"/>
      <w:rPr>
        <w:rFonts w:ascii="Marianne" w:hAnsi="Marianne"/>
        <w:color w:val="FFFFFF"/>
      </w:rPr>
    </w:pPr>
    <w:r w:rsidRPr="000234DF">
      <w:rPr>
        <w:rFonts w:ascii="Marianne" w:hAnsi="Marianne"/>
        <w:color w:val="FFFFFF"/>
      </w:rPr>
      <w:t>DC2 – Déclaration du candidat</w:t>
    </w:r>
    <w:r w:rsidRPr="000234DF">
      <w:rPr>
        <w:rFonts w:ascii="Marianne" w:hAnsi="Marianne"/>
        <w:color w:val="FFFFFF"/>
      </w:rPr>
      <w:tab/>
    </w:r>
    <w:r w:rsidR="00DD62F8">
      <w:rPr>
        <w:rFonts w:ascii="Marianne" w:hAnsi="Marianne"/>
        <w:color w:val="FFFFFF"/>
      </w:rPr>
      <w:t xml:space="preserve">Marché n° </w:t>
    </w:r>
    <w:r w:rsidRPr="000234DF">
      <w:rPr>
        <w:rFonts w:ascii="Marianne" w:hAnsi="Marianne"/>
        <w:color w:val="FFFFFF"/>
      </w:rPr>
      <w:t>2025-027</w:t>
    </w:r>
    <w:r w:rsidR="00C377F2">
      <w:rPr>
        <w:rFonts w:ascii="Marianne" w:hAnsi="Marianne"/>
        <w:color w:val="FFFFFF"/>
      </w:rPr>
      <w:t xml:space="preserve"> </w:t>
    </w:r>
    <w:r w:rsidRPr="000234DF">
      <w:rPr>
        <w:rFonts w:ascii="Marianne" w:hAnsi="Marianne"/>
        <w:color w:val="FFFFFF"/>
      </w:rPr>
      <w:tab/>
      <w:t xml:space="preserve">Page </w:t>
    </w:r>
    <w:r w:rsidRPr="000234DF">
      <w:rPr>
        <w:rFonts w:ascii="Marianne" w:hAnsi="Marianne"/>
        <w:b/>
        <w:bCs/>
        <w:color w:val="FFFFFF"/>
      </w:rPr>
      <w:fldChar w:fldCharType="begin"/>
    </w:r>
    <w:r w:rsidRPr="000234DF">
      <w:rPr>
        <w:rFonts w:ascii="Marianne" w:hAnsi="Marianne"/>
        <w:b/>
        <w:bCs/>
        <w:color w:val="FFFFFF"/>
      </w:rPr>
      <w:instrText>PAGE</w:instrText>
    </w:r>
    <w:r w:rsidRPr="000234DF">
      <w:rPr>
        <w:rFonts w:ascii="Marianne" w:hAnsi="Marianne"/>
        <w:b/>
        <w:bCs/>
        <w:color w:val="FFFFFF"/>
      </w:rPr>
      <w:fldChar w:fldCharType="separate"/>
    </w:r>
    <w:r w:rsidRPr="000234DF">
      <w:rPr>
        <w:rFonts w:ascii="Marianne" w:hAnsi="Marianne"/>
        <w:b/>
        <w:bCs/>
        <w:color w:val="FFFFFF"/>
      </w:rPr>
      <w:t>9</w:t>
    </w:r>
    <w:r w:rsidRPr="000234DF">
      <w:rPr>
        <w:rFonts w:ascii="Marianne" w:hAnsi="Marianne"/>
        <w:b/>
        <w:bCs/>
        <w:color w:val="FFFFFF"/>
      </w:rPr>
      <w:fldChar w:fldCharType="end"/>
    </w:r>
    <w:r w:rsidRPr="000234DF">
      <w:rPr>
        <w:rFonts w:ascii="Marianne" w:hAnsi="Marianne"/>
        <w:color w:val="FFFFFF"/>
      </w:rPr>
      <w:t xml:space="preserve"> sur </w:t>
    </w:r>
    <w:r w:rsidRPr="000234DF">
      <w:rPr>
        <w:rFonts w:ascii="Marianne" w:hAnsi="Marianne"/>
        <w:b/>
        <w:bCs/>
        <w:color w:val="FFFFFF"/>
      </w:rPr>
      <w:fldChar w:fldCharType="begin"/>
    </w:r>
    <w:r w:rsidRPr="000234DF">
      <w:rPr>
        <w:rFonts w:ascii="Marianne" w:hAnsi="Marianne"/>
        <w:b/>
        <w:bCs/>
        <w:color w:val="FFFFFF"/>
      </w:rPr>
      <w:instrText>NUMPAGES</w:instrText>
    </w:r>
    <w:r w:rsidRPr="000234DF">
      <w:rPr>
        <w:rFonts w:ascii="Marianne" w:hAnsi="Marianne"/>
        <w:b/>
        <w:bCs/>
        <w:color w:val="FFFFFF"/>
      </w:rPr>
      <w:fldChar w:fldCharType="separate"/>
    </w:r>
    <w:r w:rsidRPr="000234DF">
      <w:rPr>
        <w:rFonts w:ascii="Marianne" w:hAnsi="Marianne"/>
        <w:b/>
        <w:bCs/>
        <w:color w:val="FFFFFF"/>
      </w:rPr>
      <w:t>9</w:t>
    </w:r>
    <w:r w:rsidRPr="000234DF">
      <w:rPr>
        <w:rFonts w:ascii="Marianne" w:hAnsi="Marianne"/>
        <w:b/>
        <w:bCs/>
        <w:color w:val="FFFFFF"/>
      </w:rPr>
      <w:fldChar w:fldCharType="end"/>
    </w:r>
  </w:p>
  <w:p w:rsidR="00825B32" w:rsidRPr="000234DF" w:rsidRDefault="00825B32" w:rsidP="000234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2588" w:rsidRDefault="00150CBD">
      <w:r>
        <w:separator/>
      </w:r>
    </w:p>
  </w:footnote>
  <w:footnote w:type="continuationSeparator" w:id="0">
    <w:p w:rsidR="00C72588" w:rsidRDefault="00150CBD">
      <w:r>
        <w:continuationSeparator/>
      </w:r>
    </w:p>
  </w:footnote>
  <w:footnote w:id="1">
    <w:p w:rsidR="00825B32" w:rsidRDefault="00150CBD">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825B32" w:rsidRDefault="00150CBD">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25B32" w:rsidRDefault="00150CBD">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25B32" w:rsidRDefault="00150CBD">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F516CDF2">
      <w:numFmt w:val="bullet"/>
      <w:lvlText w:val="-"/>
      <w:lvlJc w:val="left"/>
      <w:pPr>
        <w:ind w:left="530" w:hanging="360"/>
      </w:pPr>
      <w:rPr>
        <w:rFonts w:ascii="Arial" w:eastAsia="Times New Roman" w:hAnsi="Arial" w:cs="Arial" w:hint="default"/>
      </w:rPr>
    </w:lvl>
    <w:lvl w:ilvl="1" w:tplc="635A0F70" w:tentative="1">
      <w:start w:val="1"/>
      <w:numFmt w:val="bullet"/>
      <w:lvlText w:val="o"/>
      <w:lvlJc w:val="left"/>
      <w:pPr>
        <w:ind w:left="1250" w:hanging="360"/>
      </w:pPr>
      <w:rPr>
        <w:rFonts w:ascii="Courier New" w:hAnsi="Courier New" w:cs="Courier New" w:hint="default"/>
      </w:rPr>
    </w:lvl>
    <w:lvl w:ilvl="2" w:tplc="AA88BA58" w:tentative="1">
      <w:start w:val="1"/>
      <w:numFmt w:val="bullet"/>
      <w:lvlText w:val=""/>
      <w:lvlJc w:val="left"/>
      <w:pPr>
        <w:ind w:left="1970" w:hanging="360"/>
      </w:pPr>
      <w:rPr>
        <w:rFonts w:ascii="Wingdings" w:hAnsi="Wingdings" w:hint="default"/>
      </w:rPr>
    </w:lvl>
    <w:lvl w:ilvl="3" w:tplc="33F221EC" w:tentative="1">
      <w:start w:val="1"/>
      <w:numFmt w:val="bullet"/>
      <w:lvlText w:val=""/>
      <w:lvlJc w:val="left"/>
      <w:pPr>
        <w:ind w:left="2690" w:hanging="360"/>
      </w:pPr>
      <w:rPr>
        <w:rFonts w:ascii="Symbol" w:hAnsi="Symbol" w:hint="default"/>
      </w:rPr>
    </w:lvl>
    <w:lvl w:ilvl="4" w:tplc="D19E14A4" w:tentative="1">
      <w:start w:val="1"/>
      <w:numFmt w:val="bullet"/>
      <w:lvlText w:val="o"/>
      <w:lvlJc w:val="left"/>
      <w:pPr>
        <w:ind w:left="3410" w:hanging="360"/>
      </w:pPr>
      <w:rPr>
        <w:rFonts w:ascii="Courier New" w:hAnsi="Courier New" w:cs="Courier New" w:hint="default"/>
      </w:rPr>
    </w:lvl>
    <w:lvl w:ilvl="5" w:tplc="50F2A45E" w:tentative="1">
      <w:start w:val="1"/>
      <w:numFmt w:val="bullet"/>
      <w:lvlText w:val=""/>
      <w:lvlJc w:val="left"/>
      <w:pPr>
        <w:ind w:left="4130" w:hanging="360"/>
      </w:pPr>
      <w:rPr>
        <w:rFonts w:ascii="Wingdings" w:hAnsi="Wingdings" w:hint="default"/>
      </w:rPr>
    </w:lvl>
    <w:lvl w:ilvl="6" w:tplc="15FA873A" w:tentative="1">
      <w:start w:val="1"/>
      <w:numFmt w:val="bullet"/>
      <w:lvlText w:val=""/>
      <w:lvlJc w:val="left"/>
      <w:pPr>
        <w:ind w:left="4850" w:hanging="360"/>
      </w:pPr>
      <w:rPr>
        <w:rFonts w:ascii="Symbol" w:hAnsi="Symbol" w:hint="default"/>
      </w:rPr>
    </w:lvl>
    <w:lvl w:ilvl="7" w:tplc="378432C4" w:tentative="1">
      <w:start w:val="1"/>
      <w:numFmt w:val="bullet"/>
      <w:lvlText w:val="o"/>
      <w:lvlJc w:val="left"/>
      <w:pPr>
        <w:ind w:left="5570" w:hanging="360"/>
      </w:pPr>
      <w:rPr>
        <w:rFonts w:ascii="Courier New" w:hAnsi="Courier New" w:cs="Courier New" w:hint="default"/>
      </w:rPr>
    </w:lvl>
    <w:lvl w:ilvl="8" w:tplc="DC764FE4"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A11A0044">
      <w:numFmt w:val="bullet"/>
      <w:lvlText w:val="-"/>
      <w:lvlJc w:val="left"/>
      <w:pPr>
        <w:ind w:left="720" w:hanging="360"/>
      </w:pPr>
      <w:rPr>
        <w:rFonts w:ascii="Arial" w:eastAsia="Times New Roman" w:hAnsi="Arial" w:cs="Arial" w:hint="default"/>
      </w:rPr>
    </w:lvl>
    <w:lvl w:ilvl="1" w:tplc="A398ABBA" w:tentative="1">
      <w:start w:val="1"/>
      <w:numFmt w:val="bullet"/>
      <w:lvlText w:val="o"/>
      <w:lvlJc w:val="left"/>
      <w:pPr>
        <w:ind w:left="1440" w:hanging="360"/>
      </w:pPr>
      <w:rPr>
        <w:rFonts w:ascii="Courier New" w:hAnsi="Courier New" w:cs="Courier New" w:hint="default"/>
      </w:rPr>
    </w:lvl>
    <w:lvl w:ilvl="2" w:tplc="6AEC4C66" w:tentative="1">
      <w:start w:val="1"/>
      <w:numFmt w:val="bullet"/>
      <w:lvlText w:val=""/>
      <w:lvlJc w:val="left"/>
      <w:pPr>
        <w:ind w:left="2160" w:hanging="360"/>
      </w:pPr>
      <w:rPr>
        <w:rFonts w:ascii="Wingdings" w:hAnsi="Wingdings" w:hint="default"/>
      </w:rPr>
    </w:lvl>
    <w:lvl w:ilvl="3" w:tplc="473050EC" w:tentative="1">
      <w:start w:val="1"/>
      <w:numFmt w:val="bullet"/>
      <w:lvlText w:val=""/>
      <w:lvlJc w:val="left"/>
      <w:pPr>
        <w:ind w:left="2880" w:hanging="360"/>
      </w:pPr>
      <w:rPr>
        <w:rFonts w:ascii="Symbol" w:hAnsi="Symbol" w:hint="default"/>
      </w:rPr>
    </w:lvl>
    <w:lvl w:ilvl="4" w:tplc="C7DE280E" w:tentative="1">
      <w:start w:val="1"/>
      <w:numFmt w:val="bullet"/>
      <w:lvlText w:val="o"/>
      <w:lvlJc w:val="left"/>
      <w:pPr>
        <w:ind w:left="3600" w:hanging="360"/>
      </w:pPr>
      <w:rPr>
        <w:rFonts w:ascii="Courier New" w:hAnsi="Courier New" w:cs="Courier New" w:hint="default"/>
      </w:rPr>
    </w:lvl>
    <w:lvl w:ilvl="5" w:tplc="2C6A6AA6" w:tentative="1">
      <w:start w:val="1"/>
      <w:numFmt w:val="bullet"/>
      <w:lvlText w:val=""/>
      <w:lvlJc w:val="left"/>
      <w:pPr>
        <w:ind w:left="4320" w:hanging="360"/>
      </w:pPr>
      <w:rPr>
        <w:rFonts w:ascii="Wingdings" w:hAnsi="Wingdings" w:hint="default"/>
      </w:rPr>
    </w:lvl>
    <w:lvl w:ilvl="6" w:tplc="C22A7ADC" w:tentative="1">
      <w:start w:val="1"/>
      <w:numFmt w:val="bullet"/>
      <w:lvlText w:val=""/>
      <w:lvlJc w:val="left"/>
      <w:pPr>
        <w:ind w:left="5040" w:hanging="360"/>
      </w:pPr>
      <w:rPr>
        <w:rFonts w:ascii="Symbol" w:hAnsi="Symbol" w:hint="default"/>
      </w:rPr>
    </w:lvl>
    <w:lvl w:ilvl="7" w:tplc="BD5E4ABC" w:tentative="1">
      <w:start w:val="1"/>
      <w:numFmt w:val="bullet"/>
      <w:lvlText w:val="o"/>
      <w:lvlJc w:val="left"/>
      <w:pPr>
        <w:ind w:left="5760" w:hanging="360"/>
      </w:pPr>
      <w:rPr>
        <w:rFonts w:ascii="Courier New" w:hAnsi="Courier New" w:cs="Courier New" w:hint="default"/>
      </w:rPr>
    </w:lvl>
    <w:lvl w:ilvl="8" w:tplc="64F8FA56"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BD9EDF20">
      <w:numFmt w:val="bullet"/>
      <w:lvlText w:val="-"/>
      <w:lvlJc w:val="left"/>
      <w:pPr>
        <w:ind w:left="720" w:hanging="360"/>
      </w:pPr>
      <w:rPr>
        <w:rFonts w:ascii="Calibri" w:eastAsia="Calibri" w:hAnsi="Calibri" w:cs="Calibri" w:hint="default"/>
      </w:rPr>
    </w:lvl>
    <w:lvl w:ilvl="1" w:tplc="5E507D4C">
      <w:start w:val="1"/>
      <w:numFmt w:val="bullet"/>
      <w:lvlText w:val="o"/>
      <w:lvlJc w:val="left"/>
      <w:pPr>
        <w:ind w:left="1440" w:hanging="360"/>
      </w:pPr>
      <w:rPr>
        <w:rFonts w:ascii="Courier New" w:hAnsi="Courier New" w:cs="Courier New" w:hint="default"/>
      </w:rPr>
    </w:lvl>
    <w:lvl w:ilvl="2" w:tplc="70F8558E">
      <w:start w:val="1"/>
      <w:numFmt w:val="bullet"/>
      <w:lvlText w:val=""/>
      <w:lvlJc w:val="left"/>
      <w:pPr>
        <w:ind w:left="2160" w:hanging="360"/>
      </w:pPr>
      <w:rPr>
        <w:rFonts w:ascii="Wingdings" w:hAnsi="Wingdings" w:hint="default"/>
      </w:rPr>
    </w:lvl>
    <w:lvl w:ilvl="3" w:tplc="BB2C282C">
      <w:start w:val="1"/>
      <w:numFmt w:val="bullet"/>
      <w:lvlText w:val=""/>
      <w:lvlJc w:val="left"/>
      <w:pPr>
        <w:ind w:left="2880" w:hanging="360"/>
      </w:pPr>
      <w:rPr>
        <w:rFonts w:ascii="Symbol" w:hAnsi="Symbol" w:hint="default"/>
      </w:rPr>
    </w:lvl>
    <w:lvl w:ilvl="4" w:tplc="8F566146">
      <w:start w:val="1"/>
      <w:numFmt w:val="bullet"/>
      <w:lvlText w:val="o"/>
      <w:lvlJc w:val="left"/>
      <w:pPr>
        <w:ind w:left="3600" w:hanging="360"/>
      </w:pPr>
      <w:rPr>
        <w:rFonts w:ascii="Courier New" w:hAnsi="Courier New" w:cs="Courier New" w:hint="default"/>
      </w:rPr>
    </w:lvl>
    <w:lvl w:ilvl="5" w:tplc="4F2A7C62">
      <w:start w:val="1"/>
      <w:numFmt w:val="bullet"/>
      <w:lvlText w:val=""/>
      <w:lvlJc w:val="left"/>
      <w:pPr>
        <w:ind w:left="4320" w:hanging="360"/>
      </w:pPr>
      <w:rPr>
        <w:rFonts w:ascii="Wingdings" w:hAnsi="Wingdings" w:hint="default"/>
      </w:rPr>
    </w:lvl>
    <w:lvl w:ilvl="6" w:tplc="5C0EF638">
      <w:start w:val="1"/>
      <w:numFmt w:val="bullet"/>
      <w:lvlText w:val=""/>
      <w:lvlJc w:val="left"/>
      <w:pPr>
        <w:ind w:left="5040" w:hanging="360"/>
      </w:pPr>
      <w:rPr>
        <w:rFonts w:ascii="Symbol" w:hAnsi="Symbol" w:hint="default"/>
      </w:rPr>
    </w:lvl>
    <w:lvl w:ilvl="7" w:tplc="6694AC88">
      <w:start w:val="1"/>
      <w:numFmt w:val="bullet"/>
      <w:lvlText w:val="o"/>
      <w:lvlJc w:val="left"/>
      <w:pPr>
        <w:ind w:left="5760" w:hanging="360"/>
      </w:pPr>
      <w:rPr>
        <w:rFonts w:ascii="Courier New" w:hAnsi="Courier New" w:cs="Courier New" w:hint="default"/>
      </w:rPr>
    </w:lvl>
    <w:lvl w:ilvl="8" w:tplc="51D00552">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1F3C8AC0">
      <w:start w:val="1"/>
      <w:numFmt w:val="decimal"/>
      <w:lvlText w:val="%1)"/>
      <w:lvlJc w:val="left"/>
      <w:pPr>
        <w:ind w:left="720" w:hanging="360"/>
      </w:pPr>
      <w:rPr>
        <w:rFonts w:hint="default"/>
      </w:rPr>
    </w:lvl>
    <w:lvl w:ilvl="1" w:tplc="9028B772" w:tentative="1">
      <w:start w:val="1"/>
      <w:numFmt w:val="lowerLetter"/>
      <w:lvlText w:val="%2."/>
      <w:lvlJc w:val="left"/>
      <w:pPr>
        <w:ind w:left="1440" w:hanging="360"/>
      </w:pPr>
    </w:lvl>
    <w:lvl w:ilvl="2" w:tplc="0E0ADF52" w:tentative="1">
      <w:start w:val="1"/>
      <w:numFmt w:val="lowerRoman"/>
      <w:lvlText w:val="%3."/>
      <w:lvlJc w:val="right"/>
      <w:pPr>
        <w:ind w:left="2160" w:hanging="180"/>
      </w:pPr>
    </w:lvl>
    <w:lvl w:ilvl="3" w:tplc="CAA0CFE4" w:tentative="1">
      <w:start w:val="1"/>
      <w:numFmt w:val="decimal"/>
      <w:lvlText w:val="%4."/>
      <w:lvlJc w:val="left"/>
      <w:pPr>
        <w:ind w:left="2880" w:hanging="360"/>
      </w:pPr>
    </w:lvl>
    <w:lvl w:ilvl="4" w:tplc="EB2489A0" w:tentative="1">
      <w:start w:val="1"/>
      <w:numFmt w:val="lowerLetter"/>
      <w:lvlText w:val="%5."/>
      <w:lvlJc w:val="left"/>
      <w:pPr>
        <w:ind w:left="3600" w:hanging="360"/>
      </w:pPr>
    </w:lvl>
    <w:lvl w:ilvl="5" w:tplc="5338FAE0" w:tentative="1">
      <w:start w:val="1"/>
      <w:numFmt w:val="lowerRoman"/>
      <w:lvlText w:val="%6."/>
      <w:lvlJc w:val="right"/>
      <w:pPr>
        <w:ind w:left="4320" w:hanging="180"/>
      </w:pPr>
    </w:lvl>
    <w:lvl w:ilvl="6" w:tplc="15DAA0DA" w:tentative="1">
      <w:start w:val="1"/>
      <w:numFmt w:val="decimal"/>
      <w:lvlText w:val="%7."/>
      <w:lvlJc w:val="left"/>
      <w:pPr>
        <w:ind w:left="5040" w:hanging="360"/>
      </w:pPr>
    </w:lvl>
    <w:lvl w:ilvl="7" w:tplc="7A88113E" w:tentative="1">
      <w:start w:val="1"/>
      <w:numFmt w:val="lowerLetter"/>
      <w:lvlText w:val="%8."/>
      <w:lvlJc w:val="left"/>
      <w:pPr>
        <w:ind w:left="5760" w:hanging="360"/>
      </w:pPr>
    </w:lvl>
    <w:lvl w:ilvl="8" w:tplc="C85E5BBE"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F5F8CD44">
      <w:start w:val="1"/>
      <w:numFmt w:val="bullet"/>
      <w:lvlText w:val=""/>
      <w:lvlJc w:val="left"/>
      <w:pPr>
        <w:ind w:left="720" w:hanging="360"/>
      </w:pPr>
      <w:rPr>
        <w:rFonts w:ascii="Wingdings" w:hAnsi="Wingdings" w:hint="default"/>
      </w:rPr>
    </w:lvl>
    <w:lvl w:ilvl="1" w:tplc="5FE06A34" w:tentative="1">
      <w:start w:val="1"/>
      <w:numFmt w:val="bullet"/>
      <w:lvlText w:val="o"/>
      <w:lvlJc w:val="left"/>
      <w:pPr>
        <w:ind w:left="1440" w:hanging="360"/>
      </w:pPr>
      <w:rPr>
        <w:rFonts w:ascii="Courier New" w:hAnsi="Courier New" w:cs="Courier New" w:hint="default"/>
      </w:rPr>
    </w:lvl>
    <w:lvl w:ilvl="2" w:tplc="DBD061A6" w:tentative="1">
      <w:start w:val="1"/>
      <w:numFmt w:val="bullet"/>
      <w:lvlText w:val=""/>
      <w:lvlJc w:val="left"/>
      <w:pPr>
        <w:ind w:left="2160" w:hanging="360"/>
      </w:pPr>
      <w:rPr>
        <w:rFonts w:ascii="Wingdings" w:hAnsi="Wingdings" w:hint="default"/>
      </w:rPr>
    </w:lvl>
    <w:lvl w:ilvl="3" w:tplc="784216EC" w:tentative="1">
      <w:start w:val="1"/>
      <w:numFmt w:val="bullet"/>
      <w:lvlText w:val=""/>
      <w:lvlJc w:val="left"/>
      <w:pPr>
        <w:ind w:left="2880" w:hanging="360"/>
      </w:pPr>
      <w:rPr>
        <w:rFonts w:ascii="Symbol" w:hAnsi="Symbol" w:hint="default"/>
      </w:rPr>
    </w:lvl>
    <w:lvl w:ilvl="4" w:tplc="D1125594" w:tentative="1">
      <w:start w:val="1"/>
      <w:numFmt w:val="bullet"/>
      <w:lvlText w:val="o"/>
      <w:lvlJc w:val="left"/>
      <w:pPr>
        <w:ind w:left="3600" w:hanging="360"/>
      </w:pPr>
      <w:rPr>
        <w:rFonts w:ascii="Courier New" w:hAnsi="Courier New" w:cs="Courier New" w:hint="default"/>
      </w:rPr>
    </w:lvl>
    <w:lvl w:ilvl="5" w:tplc="A6F6A51E" w:tentative="1">
      <w:start w:val="1"/>
      <w:numFmt w:val="bullet"/>
      <w:lvlText w:val=""/>
      <w:lvlJc w:val="left"/>
      <w:pPr>
        <w:ind w:left="4320" w:hanging="360"/>
      </w:pPr>
      <w:rPr>
        <w:rFonts w:ascii="Wingdings" w:hAnsi="Wingdings" w:hint="default"/>
      </w:rPr>
    </w:lvl>
    <w:lvl w:ilvl="6" w:tplc="F23C9AE6" w:tentative="1">
      <w:start w:val="1"/>
      <w:numFmt w:val="bullet"/>
      <w:lvlText w:val=""/>
      <w:lvlJc w:val="left"/>
      <w:pPr>
        <w:ind w:left="5040" w:hanging="360"/>
      </w:pPr>
      <w:rPr>
        <w:rFonts w:ascii="Symbol" w:hAnsi="Symbol" w:hint="default"/>
      </w:rPr>
    </w:lvl>
    <w:lvl w:ilvl="7" w:tplc="DC26301C" w:tentative="1">
      <w:start w:val="1"/>
      <w:numFmt w:val="bullet"/>
      <w:lvlText w:val="o"/>
      <w:lvlJc w:val="left"/>
      <w:pPr>
        <w:ind w:left="5760" w:hanging="360"/>
      </w:pPr>
      <w:rPr>
        <w:rFonts w:ascii="Courier New" w:hAnsi="Courier New" w:cs="Courier New" w:hint="default"/>
      </w:rPr>
    </w:lvl>
    <w:lvl w:ilvl="8" w:tplc="31063976"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4DF"/>
    <w:rsid w:val="000234DF"/>
    <w:rsid w:val="00150CBD"/>
    <w:rsid w:val="0041435B"/>
    <w:rsid w:val="00573B4B"/>
    <w:rsid w:val="00825B32"/>
    <w:rsid w:val="00A574E1"/>
    <w:rsid w:val="00C377F2"/>
    <w:rsid w:val="00DD62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1"/>
    </o:shapelayout>
  </w:shapeDefaults>
  <w:doNotEmbedSmartTags/>
  <w:decimalSymbol w:val=","/>
  <w:listSeparator w:val=";"/>
  <w14:docId w14:val="582699A2"/>
  <w15:chartTrackingRefBased/>
  <w15:docId w15:val="{5FA92BAE-C636-4627-9CDB-002DAF6CF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cidTexte=LEGITEXT000006072050&amp;idArticle=LEGIARTI0000069034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5"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customXml" Target="../customXml/item4.xml"/><Relationship Id="rId20" Type="http://schemas.openxmlformats.org/officeDocument/2006/relationships/hyperlink" Target="http://eur-lex.europa.eu/LexUriServ/LexUriServ.do?uri=OJ:L:2003:124:0036:0041:fr:PDF"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8BF1FD562DED548890749C0877EFD11" ma:contentTypeVersion="3" ma:contentTypeDescription="Crée un document." ma:contentTypeScope="" ma:versionID="1b60ac54d6ef8e565efc2ebd9089e829">
  <xsd:schema xmlns:xsd="http://www.w3.org/2001/XMLSchema" xmlns:xs="http://www.w3.org/2001/XMLSchema" xmlns:p="http://schemas.microsoft.com/office/2006/metadata/properties" xmlns:ns2="192b98fb-2b5a-4981-9b9b-4434117acb01" targetNamespace="http://schemas.microsoft.com/office/2006/metadata/properties" ma:root="true" ma:fieldsID="fda81ba862faa99698d1592a34f9d0a7" ns2:_="">
    <xsd:import namespace="192b98fb-2b5a-4981-9b9b-4434117acb0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b98fb-2b5a-4981-9b9b-4434117acb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D15070-EAB2-4EFF-942C-BC5D0559C107}">
  <ds:schemaRefs>
    <ds:schemaRef ds:uri="http://schemas.openxmlformats.org/officeDocument/2006/bibliography"/>
  </ds:schemaRefs>
</ds:datastoreItem>
</file>

<file path=customXml/itemProps2.xml><?xml version="1.0" encoding="utf-8"?>
<ds:datastoreItem xmlns:ds="http://schemas.openxmlformats.org/officeDocument/2006/customXml" ds:itemID="{13CA5359-429C-4BCB-A36D-C14C691E01FE}"/>
</file>

<file path=customXml/itemProps3.xml><?xml version="1.0" encoding="utf-8"?>
<ds:datastoreItem xmlns:ds="http://schemas.openxmlformats.org/officeDocument/2006/customXml" ds:itemID="{35FA7F73-2D65-4D62-82F6-A01DED09F9E6}"/>
</file>

<file path=customXml/itemProps4.xml><?xml version="1.0" encoding="utf-8"?>
<ds:datastoreItem xmlns:ds="http://schemas.openxmlformats.org/officeDocument/2006/customXml" ds:itemID="{C2903167-E09A-4600-B24A-F644DA54813D}"/>
</file>

<file path=docProps/app.xml><?xml version="1.0" encoding="utf-8"?>
<Properties xmlns="http://schemas.openxmlformats.org/officeDocument/2006/extended-properties" xmlns:vt="http://schemas.openxmlformats.org/officeDocument/2006/docPropsVTypes">
  <Template>Normal</Template>
  <TotalTime>1</TotalTime>
  <Pages>9</Pages>
  <Words>3827</Words>
  <Characters>21054</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Theophile Lounnas</dc:creator>
  <cp:keywords/>
  <cp:lastModifiedBy>Theophile Lounnas</cp:lastModifiedBy>
  <cp:revision>7</cp:revision>
  <cp:lastPrinted>2023-09-26T08:15:00Z</cp:lastPrinted>
  <dcterms:created xsi:type="dcterms:W3CDTF">2025-10-15T15:52:00Z</dcterms:created>
  <dcterms:modified xsi:type="dcterms:W3CDTF">2025-10-20T14:59:00Z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0x01010018BF1FD562DED548890749C0877EFD11</vt:lpwstr>
  </property>
</Properties>
</file>